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BF121" w14:textId="73878CF7" w:rsidR="00862AC5" w:rsidRPr="00862AC5" w:rsidRDefault="00862AC5" w:rsidP="00862AC5">
      <w:pPr>
        <w:jc w:val="center"/>
        <w:rPr>
          <w:rFonts w:ascii="Arial" w:hAnsi="Arial" w:cs="Arial"/>
          <w:b/>
          <w:szCs w:val="24"/>
        </w:rPr>
      </w:pPr>
      <w:r w:rsidRPr="00862AC5">
        <w:rPr>
          <w:rFonts w:ascii="Arial" w:hAnsi="Arial" w:cs="Arial"/>
          <w:b/>
          <w:szCs w:val="24"/>
        </w:rPr>
        <w:t>SISTEM</w:t>
      </w:r>
      <w:r w:rsidR="00B5573E">
        <w:rPr>
          <w:rFonts w:ascii="Arial" w:hAnsi="Arial" w:cs="Arial"/>
          <w:b/>
          <w:szCs w:val="24"/>
        </w:rPr>
        <w:t>A</w:t>
      </w:r>
      <w:r w:rsidRPr="00862AC5">
        <w:rPr>
          <w:rFonts w:ascii="Arial" w:hAnsi="Arial" w:cs="Arial"/>
          <w:b/>
          <w:szCs w:val="24"/>
        </w:rPr>
        <w:t xml:space="preserve"> DI QUALIFICAZIONE DI </w:t>
      </w:r>
      <w:r w:rsidR="00B53F5D">
        <w:rPr>
          <w:rFonts w:ascii="Arial" w:hAnsi="Arial" w:cs="Arial"/>
          <w:b/>
          <w:szCs w:val="24"/>
        </w:rPr>
        <w:t>TRENITALIA</w:t>
      </w:r>
      <w:r w:rsidR="00020FB8">
        <w:rPr>
          <w:rFonts w:ascii="Arial" w:hAnsi="Arial" w:cs="Arial"/>
          <w:b/>
          <w:szCs w:val="24"/>
        </w:rPr>
        <w:t xml:space="preserve"> S.p.A.</w:t>
      </w:r>
    </w:p>
    <w:p w14:paraId="79AE5048" w14:textId="77777777" w:rsidR="00862AC5" w:rsidRDefault="00862AC5" w:rsidP="00862AC5">
      <w:pPr>
        <w:jc w:val="center"/>
        <w:rPr>
          <w:rFonts w:ascii="Arial" w:hAnsi="Arial" w:cs="Arial"/>
          <w:b/>
          <w:szCs w:val="24"/>
        </w:rPr>
      </w:pPr>
      <w:r w:rsidRPr="00862AC5">
        <w:rPr>
          <w:rFonts w:ascii="Arial" w:hAnsi="Arial" w:cs="Arial"/>
          <w:b/>
          <w:szCs w:val="24"/>
        </w:rPr>
        <w:t xml:space="preserve">MODELLO DICHIARAZIONE UNICA MOTIVI </w:t>
      </w:r>
      <w:r w:rsidR="00ED515F">
        <w:rPr>
          <w:rFonts w:ascii="Arial" w:hAnsi="Arial" w:cs="Arial"/>
          <w:b/>
          <w:szCs w:val="24"/>
        </w:rPr>
        <w:t xml:space="preserve">DI </w:t>
      </w:r>
      <w:r w:rsidRPr="00862AC5">
        <w:rPr>
          <w:rFonts w:ascii="Arial" w:hAnsi="Arial" w:cs="Arial"/>
          <w:b/>
          <w:szCs w:val="24"/>
        </w:rPr>
        <w:t>ESCLUSIONE</w:t>
      </w:r>
    </w:p>
    <w:p w14:paraId="2F4ADD6F" w14:textId="77777777" w:rsidR="00D96C6A" w:rsidRPr="00862AC5" w:rsidRDefault="00D96C6A" w:rsidP="00250EF3">
      <w:pPr>
        <w:rPr>
          <w:rFonts w:ascii="Arial" w:hAnsi="Arial" w:cs="Arial"/>
          <w:b/>
          <w:szCs w:val="24"/>
        </w:rPr>
      </w:pPr>
    </w:p>
    <w:p w14:paraId="661DA7CA" w14:textId="77777777" w:rsidR="00D61904" w:rsidRDefault="00D61904" w:rsidP="00AF33F8">
      <w:pPr>
        <w:jc w:val="center"/>
        <w:rPr>
          <w:rFonts w:ascii="Arial" w:hAnsi="Arial" w:cs="Arial"/>
          <w:b/>
          <w:sz w:val="20"/>
          <w:szCs w:val="20"/>
        </w:rPr>
      </w:pPr>
    </w:p>
    <w:p w14:paraId="1ABAE0A1" w14:textId="3237DD3D" w:rsidR="00ED515F" w:rsidRDefault="00ED515F" w:rsidP="00ED515F">
      <w:pPr>
        <w:pStyle w:val="ChapterTitle"/>
        <w:spacing w:before="0" w:after="0"/>
        <w:rPr>
          <w:rFonts w:ascii="Arial" w:hAnsi="Arial" w:cs="Arial"/>
          <w:sz w:val="20"/>
          <w:szCs w:val="20"/>
        </w:rPr>
      </w:pPr>
      <w:r w:rsidRPr="004B23F0">
        <w:rPr>
          <w:rFonts w:ascii="Arial" w:hAnsi="Arial" w:cs="Arial"/>
          <w:sz w:val="20"/>
          <w:szCs w:val="20"/>
        </w:rPr>
        <w:t>PARTE I: INFORMAZIONI SUL</w:t>
      </w:r>
      <w:r>
        <w:rPr>
          <w:rFonts w:ascii="Arial" w:hAnsi="Arial" w:cs="Arial"/>
          <w:sz w:val="20"/>
          <w:szCs w:val="20"/>
        </w:rPr>
        <w:t xml:space="preserve"> </w:t>
      </w:r>
      <w:r w:rsidR="00B5573E">
        <w:rPr>
          <w:rFonts w:ascii="Arial" w:hAnsi="Arial" w:cs="Arial"/>
          <w:sz w:val="20"/>
          <w:szCs w:val="20"/>
        </w:rPr>
        <w:t>SOTTO</w:t>
      </w:r>
      <w:r>
        <w:rPr>
          <w:rFonts w:ascii="Arial" w:hAnsi="Arial" w:cs="Arial"/>
          <w:sz w:val="20"/>
          <w:szCs w:val="20"/>
        </w:rPr>
        <w:t xml:space="preserve">SISTEMA DI QUALIFICAZIONE OGGETTO </w:t>
      </w:r>
      <w:r w:rsidR="00B5573E">
        <w:rPr>
          <w:rFonts w:ascii="Arial" w:hAnsi="Arial" w:cs="Arial"/>
          <w:sz w:val="20"/>
          <w:szCs w:val="20"/>
        </w:rPr>
        <w:t>DELL’ISTANZA</w:t>
      </w:r>
    </w:p>
    <w:p w14:paraId="0E4837B7" w14:textId="77777777" w:rsidR="00ED515F" w:rsidRDefault="00ED515F" w:rsidP="00ED515F">
      <w:pPr>
        <w:spacing w:before="0" w:after="0"/>
      </w:pPr>
    </w:p>
    <w:tbl>
      <w:tblPr>
        <w:tblW w:w="9327" w:type="dxa"/>
        <w:tblInd w:w="-20" w:type="dxa"/>
        <w:tblLayout w:type="fixed"/>
        <w:tblCellMar>
          <w:left w:w="93" w:type="dxa"/>
        </w:tblCellMar>
        <w:tblLook w:val="0000" w:firstRow="0" w:lastRow="0" w:firstColumn="0" w:lastColumn="0" w:noHBand="0" w:noVBand="0"/>
      </w:tblPr>
      <w:tblGrid>
        <w:gridCol w:w="5216"/>
        <w:gridCol w:w="4111"/>
      </w:tblGrid>
      <w:tr w:rsidR="00D61904" w14:paraId="13ABE191" w14:textId="77777777" w:rsidTr="004C6D6A">
        <w:tc>
          <w:tcPr>
            <w:tcW w:w="5216" w:type="dxa"/>
            <w:tcBorders>
              <w:top w:val="single" w:sz="4" w:space="0" w:color="00000A"/>
              <w:left w:val="single" w:sz="4" w:space="0" w:color="00000A"/>
              <w:bottom w:val="single" w:sz="4" w:space="0" w:color="00000A"/>
              <w:right w:val="single" w:sz="4" w:space="0" w:color="00000A"/>
            </w:tcBorders>
            <w:shd w:val="clear" w:color="auto" w:fill="D9D9D9"/>
          </w:tcPr>
          <w:p w14:paraId="038E15F1" w14:textId="77777777" w:rsidR="00D61904" w:rsidRDefault="00D61904" w:rsidP="00A02DB2">
            <w:r>
              <w:rPr>
                <w:rFonts w:ascii="Arial" w:hAnsi="Arial" w:cs="Arial"/>
                <w:b/>
                <w:sz w:val="14"/>
                <w:szCs w:val="14"/>
              </w:rPr>
              <w:t>Dati identificativi</w:t>
            </w:r>
          </w:p>
        </w:tc>
        <w:tc>
          <w:tcPr>
            <w:tcW w:w="4111" w:type="dxa"/>
            <w:tcBorders>
              <w:top w:val="single" w:sz="4" w:space="0" w:color="00000A"/>
              <w:left w:val="single" w:sz="4" w:space="0" w:color="00000A"/>
              <w:bottom w:val="single" w:sz="4" w:space="0" w:color="00000A"/>
              <w:right w:val="single" w:sz="4" w:space="0" w:color="00000A"/>
            </w:tcBorders>
            <w:shd w:val="clear" w:color="auto" w:fill="D9D9D9"/>
          </w:tcPr>
          <w:p w14:paraId="7CEC6356" w14:textId="77777777" w:rsidR="00D61904" w:rsidRDefault="00D61904" w:rsidP="00A02DB2">
            <w:pPr>
              <w:pStyle w:val="Text1"/>
              <w:ind w:left="0"/>
            </w:pPr>
            <w:r>
              <w:rPr>
                <w:rFonts w:ascii="Arial" w:hAnsi="Arial" w:cs="Arial"/>
                <w:b/>
                <w:sz w:val="14"/>
                <w:szCs w:val="14"/>
              </w:rPr>
              <w:t>Risposta:</w:t>
            </w:r>
          </w:p>
        </w:tc>
      </w:tr>
      <w:tr w:rsidR="00D61904" w14:paraId="750626DE" w14:textId="77777777" w:rsidTr="004C6D6A">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43F92CF3" w14:textId="242F2A3B" w:rsidR="00D61904" w:rsidRDefault="00B5573E" w:rsidP="00A02DB2">
            <w:pPr>
              <w:pStyle w:val="NumPar1"/>
              <w:ind w:left="850" w:hanging="850"/>
            </w:pPr>
            <w:r>
              <w:rPr>
                <w:rFonts w:ascii="Arial" w:hAnsi="Arial" w:cs="Arial"/>
                <w:sz w:val="14"/>
                <w:szCs w:val="14"/>
              </w:rPr>
              <w:t>Sottos</w:t>
            </w:r>
            <w:r w:rsidR="00D61904">
              <w:rPr>
                <w:rFonts w:ascii="Arial" w:hAnsi="Arial" w:cs="Arial"/>
                <w:sz w:val="14"/>
                <w:szCs w:val="14"/>
              </w:rPr>
              <w:t>istema di Qualificazione: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493E45BC" w14:textId="62E29EF4" w:rsidR="00D61904" w:rsidRPr="00796202" w:rsidRDefault="00796202" w:rsidP="00A02DB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r w:rsidR="00D61904" w14:paraId="4B6CF2C3" w14:textId="77777777" w:rsidTr="004C6D6A">
        <w:trPr>
          <w:trHeight w:val="826"/>
        </w:trPr>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080E103B" w14:textId="4073CE55" w:rsidR="00D61904" w:rsidRDefault="00D61904" w:rsidP="00D61904">
            <w:pPr>
              <w:pStyle w:val="Text1"/>
              <w:ind w:left="0"/>
            </w:pPr>
            <w:r>
              <w:rPr>
                <w:rFonts w:ascii="Arial" w:hAnsi="Arial" w:cs="Arial"/>
                <w:sz w:val="14"/>
                <w:szCs w:val="14"/>
              </w:rPr>
              <w:t xml:space="preserve">Categoria/e </w:t>
            </w:r>
            <w:r w:rsidR="00B5573E">
              <w:rPr>
                <w:rFonts w:ascii="Arial" w:hAnsi="Arial" w:cs="Arial"/>
                <w:sz w:val="14"/>
                <w:szCs w:val="14"/>
              </w:rPr>
              <w:t>Merceologica/che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2AF8D5E0"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4BD1D1DD" w14:textId="17ACFFFD" w:rsidR="00D61904" w:rsidRPr="00796202" w:rsidRDefault="00796202" w:rsidP="00A02DB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bl>
    <w:p w14:paraId="6EC45B21" w14:textId="77777777" w:rsidR="00ED515F" w:rsidRDefault="00ED515F" w:rsidP="00AF33F8">
      <w:pPr>
        <w:jc w:val="center"/>
        <w:rPr>
          <w:rFonts w:ascii="Arial" w:hAnsi="Arial" w:cs="Arial"/>
          <w:b/>
          <w:sz w:val="20"/>
          <w:szCs w:val="20"/>
        </w:rPr>
      </w:pPr>
    </w:p>
    <w:p w14:paraId="7DE8E457" w14:textId="77777777" w:rsidR="00AF33F8" w:rsidRPr="00AF33F8" w:rsidRDefault="00AF33F8" w:rsidP="00AF33F8">
      <w:pPr>
        <w:jc w:val="center"/>
        <w:rPr>
          <w:rFonts w:ascii="Arial" w:hAnsi="Arial" w:cs="Arial"/>
          <w:sz w:val="20"/>
          <w:szCs w:val="20"/>
        </w:rPr>
      </w:pPr>
      <w:r w:rsidRPr="00AF33F8">
        <w:rPr>
          <w:rFonts w:ascii="Arial" w:hAnsi="Arial" w:cs="Arial"/>
          <w:b/>
          <w:sz w:val="20"/>
          <w:szCs w:val="20"/>
        </w:rPr>
        <w:t>PARTE I</w:t>
      </w:r>
      <w:r w:rsidR="00D61904">
        <w:rPr>
          <w:rFonts w:ascii="Arial" w:hAnsi="Arial" w:cs="Arial"/>
          <w:b/>
          <w:sz w:val="20"/>
          <w:szCs w:val="20"/>
        </w:rPr>
        <w:t>I</w:t>
      </w:r>
      <w:r w:rsidRPr="00AF33F8">
        <w:rPr>
          <w:rFonts w:ascii="Arial" w:hAnsi="Arial" w:cs="Arial"/>
          <w:b/>
          <w:sz w:val="20"/>
          <w:szCs w:val="20"/>
        </w:rPr>
        <w:t>: INFORMAZIONI SULL'OPERATORE ECONOMICO</w:t>
      </w:r>
    </w:p>
    <w:p w14:paraId="6A8CD869" w14:textId="77777777" w:rsidR="00AF33F8" w:rsidRPr="00AF33F8" w:rsidRDefault="00AF33F8" w:rsidP="00AF33F8">
      <w:pPr>
        <w:jc w:val="center"/>
        <w:rPr>
          <w:rFonts w:ascii="Arial" w:hAnsi="Arial" w:cs="Arial"/>
          <w:b/>
          <w:sz w:val="16"/>
          <w:szCs w:val="16"/>
        </w:rPr>
      </w:pPr>
      <w:r w:rsidRPr="00AF33F8">
        <w:rPr>
          <w:rFonts w:ascii="Arial" w:hAnsi="Arial" w:cs="Arial"/>
          <w:b/>
          <w:sz w:val="16"/>
          <w:szCs w:val="16"/>
        </w:rPr>
        <w:t>A: INFORMAZIONI SULL'OPERATORE ECONOMICO</w:t>
      </w:r>
    </w:p>
    <w:tbl>
      <w:tblPr>
        <w:tblW w:w="0" w:type="auto"/>
        <w:tblInd w:w="-20" w:type="dxa"/>
        <w:tblLayout w:type="fixed"/>
        <w:tblCellMar>
          <w:left w:w="93" w:type="dxa"/>
        </w:tblCellMar>
        <w:tblLook w:val="0000" w:firstRow="0" w:lastRow="0" w:firstColumn="0" w:lastColumn="0" w:noHBand="0" w:noVBand="0"/>
      </w:tblPr>
      <w:tblGrid>
        <w:gridCol w:w="5216"/>
        <w:gridCol w:w="4111"/>
      </w:tblGrid>
      <w:tr w:rsidR="00A23B3E" w14:paraId="7EA423EE" w14:textId="77777777" w:rsidTr="003C2043">
        <w:tc>
          <w:tcPr>
            <w:tcW w:w="5216" w:type="dxa"/>
            <w:tcBorders>
              <w:top w:val="single" w:sz="4" w:space="0" w:color="00000A"/>
              <w:left w:val="single" w:sz="4" w:space="0" w:color="00000A"/>
              <w:bottom w:val="single" w:sz="4" w:space="0" w:color="00000A"/>
              <w:right w:val="single" w:sz="4" w:space="0" w:color="00000A"/>
            </w:tcBorders>
            <w:shd w:val="clear" w:color="auto" w:fill="D9D9D9"/>
          </w:tcPr>
          <w:p w14:paraId="38572942" w14:textId="77777777" w:rsidR="00A23B3E" w:rsidRDefault="00A23B3E">
            <w:r>
              <w:rPr>
                <w:rFonts w:ascii="Arial" w:hAnsi="Arial" w:cs="Arial"/>
                <w:b/>
                <w:sz w:val="14"/>
                <w:szCs w:val="14"/>
              </w:rPr>
              <w:t>Dati identificativi</w:t>
            </w:r>
          </w:p>
        </w:tc>
        <w:tc>
          <w:tcPr>
            <w:tcW w:w="4111" w:type="dxa"/>
            <w:tcBorders>
              <w:top w:val="single" w:sz="4" w:space="0" w:color="00000A"/>
              <w:left w:val="single" w:sz="4" w:space="0" w:color="00000A"/>
              <w:bottom w:val="single" w:sz="4" w:space="0" w:color="00000A"/>
              <w:right w:val="single" w:sz="4" w:space="0" w:color="00000A"/>
            </w:tcBorders>
            <w:shd w:val="clear" w:color="auto" w:fill="D9D9D9"/>
          </w:tcPr>
          <w:p w14:paraId="02D69F26" w14:textId="77777777" w:rsidR="00A23B3E" w:rsidRDefault="00A23B3E">
            <w:pPr>
              <w:pStyle w:val="Text1"/>
              <w:ind w:left="0"/>
            </w:pPr>
            <w:r>
              <w:rPr>
                <w:rFonts w:ascii="Arial" w:hAnsi="Arial" w:cs="Arial"/>
                <w:b/>
                <w:sz w:val="14"/>
                <w:szCs w:val="14"/>
              </w:rPr>
              <w:t>Risposta:</w:t>
            </w:r>
          </w:p>
        </w:tc>
      </w:tr>
      <w:tr w:rsidR="00A23B3E" w14:paraId="665D717D" w14:textId="77777777" w:rsidTr="002D0ED3">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7A036B54" w14:textId="77777777" w:rsidR="00A23B3E" w:rsidRDefault="00A23B3E">
            <w:pPr>
              <w:pStyle w:val="NumPar1"/>
              <w:ind w:left="850" w:hanging="850"/>
            </w:pPr>
            <w:r>
              <w:rPr>
                <w:rFonts w:ascii="Arial" w:hAnsi="Arial" w:cs="Arial"/>
                <w:sz w:val="14"/>
                <w:szCs w:val="14"/>
              </w:rPr>
              <w:t>Nome: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70396ED2" w14:textId="4484BAF8" w:rsidR="00A23B3E" w:rsidRPr="00796202" w:rsidRDefault="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r w:rsidR="00A23B3E" w14:paraId="2D3F1348" w14:textId="77777777" w:rsidTr="002D0ED3">
        <w:trPr>
          <w:trHeight w:val="826"/>
        </w:trPr>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29D7A459"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50C8BF4D"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407E5575"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353E2C87" w14:textId="6BA17492" w:rsidR="00A23B3E" w:rsidRPr="00796202" w:rsidRDefault="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r w:rsidR="00A23B3E" w14:paraId="69692680" w14:textId="77777777" w:rsidTr="002D0ED3">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67D37BA2" w14:textId="77777777" w:rsidR="00A23B3E" w:rsidRDefault="00A23B3E">
            <w:pPr>
              <w:pStyle w:val="Text1"/>
              <w:ind w:left="0"/>
            </w:pPr>
            <w:r>
              <w:rPr>
                <w:rFonts w:ascii="Arial" w:hAnsi="Arial" w:cs="Arial"/>
                <w:sz w:val="14"/>
                <w:szCs w:val="14"/>
              </w:rPr>
              <w:t xml:space="preserve">Indirizzo postale: </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373AE4D2" w14:textId="3BD7B1C3" w:rsidR="00A23B3E" w:rsidRPr="00796202" w:rsidRDefault="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bl>
    <w:p w14:paraId="01F6F105" w14:textId="77777777" w:rsidR="001665CA" w:rsidRDefault="001665CA">
      <w:pPr>
        <w:pStyle w:val="Text1"/>
        <w:ind w:left="0"/>
        <w:rPr>
          <w:rFonts w:ascii="Arial" w:hAnsi="Arial" w:cs="Arial"/>
          <w:color w:val="000000"/>
          <w:sz w:val="14"/>
          <w:szCs w:val="14"/>
        </w:rPr>
        <w:sectPr w:rsidR="001665CA" w:rsidSect="000F00B0">
          <w:headerReference w:type="default" r:id="rId13"/>
          <w:footerReference w:type="default" r:id="rId14"/>
          <w:pgSz w:w="12240" w:h="15840"/>
          <w:pgMar w:top="1135" w:right="1325" w:bottom="709" w:left="1800" w:header="720" w:footer="720" w:gutter="0"/>
          <w:cols w:space="720"/>
          <w:docGrid w:linePitch="240" w:charSpace="-6145"/>
        </w:sectPr>
      </w:pPr>
    </w:p>
    <w:tbl>
      <w:tblPr>
        <w:tblW w:w="9371" w:type="dxa"/>
        <w:tblInd w:w="-20" w:type="dxa"/>
        <w:tblCellMar>
          <w:left w:w="93" w:type="dxa"/>
        </w:tblCellMar>
        <w:tblLook w:val="0000" w:firstRow="0" w:lastRow="0" w:firstColumn="0" w:lastColumn="0" w:noHBand="0" w:noVBand="0"/>
      </w:tblPr>
      <w:tblGrid>
        <w:gridCol w:w="5095"/>
        <w:gridCol w:w="4276"/>
      </w:tblGrid>
      <w:tr w:rsidR="00A23B3E" w14:paraId="00706DD3" w14:textId="77777777" w:rsidTr="00DB4305">
        <w:trPr>
          <w:trHeight w:val="1184"/>
        </w:trPr>
        <w:tc>
          <w:tcPr>
            <w:tcW w:w="5095" w:type="dxa"/>
            <w:tcBorders>
              <w:top w:val="single" w:sz="4" w:space="0" w:color="00000A"/>
              <w:left w:val="single" w:sz="4" w:space="0" w:color="00000A"/>
              <w:bottom w:val="single" w:sz="4" w:space="0" w:color="00000A"/>
              <w:right w:val="single" w:sz="4" w:space="0" w:color="00000A"/>
            </w:tcBorders>
            <w:shd w:val="clear" w:color="auto" w:fill="FFFFFF"/>
          </w:tcPr>
          <w:p w14:paraId="7988EB3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00A53742" w:rsidRPr="003A443E">
              <w:rPr>
                <w:rStyle w:val="Rimandonotadichiusura"/>
                <w:rFonts w:ascii="Arial" w:hAnsi="Arial" w:cs="Arial"/>
                <w:color w:val="000000"/>
                <w:sz w:val="14"/>
                <w:szCs w:val="14"/>
              </w:rPr>
              <w:endnoteReference w:id="1"/>
            </w:r>
            <w:r w:rsidR="00A53742" w:rsidRPr="003A443E">
              <w:rPr>
                <w:rFonts w:ascii="Arial" w:hAnsi="Arial" w:cs="Arial"/>
                <w:color w:val="000000"/>
                <w:sz w:val="14"/>
                <w:szCs w:val="14"/>
              </w:rPr>
              <w:t>)</w:t>
            </w:r>
            <w:r w:rsidRPr="003A443E">
              <w:rPr>
                <w:rFonts w:ascii="Arial" w:hAnsi="Arial" w:cs="Arial"/>
                <w:color w:val="000000"/>
                <w:sz w:val="14"/>
                <w:szCs w:val="14"/>
              </w:rPr>
              <w:t>:</w:t>
            </w:r>
          </w:p>
          <w:p w14:paraId="14B55344"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0B48027E"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xml:space="preserve">PEC </w:t>
            </w:r>
            <w:r w:rsidR="0089243E">
              <w:rPr>
                <w:rFonts w:ascii="Arial" w:hAnsi="Arial" w:cs="Arial"/>
                <w:color w:val="000000"/>
                <w:sz w:val="14"/>
                <w:szCs w:val="14"/>
              </w:rPr>
              <w:t>/</w:t>
            </w:r>
            <w:r w:rsidR="0089243E" w:rsidRPr="003A443E">
              <w:rPr>
                <w:rFonts w:ascii="Arial" w:hAnsi="Arial" w:cs="Arial"/>
                <w:color w:val="000000"/>
                <w:sz w:val="14"/>
                <w:szCs w:val="14"/>
              </w:rPr>
              <w:t xml:space="preserve"> </w:t>
            </w:r>
            <w:r w:rsidRPr="003A443E">
              <w:rPr>
                <w:rFonts w:ascii="Arial" w:hAnsi="Arial" w:cs="Arial"/>
                <w:color w:val="000000"/>
                <w:sz w:val="14"/>
                <w:szCs w:val="14"/>
              </w:rPr>
              <w:t>e-mail:</w:t>
            </w:r>
          </w:p>
          <w:p w14:paraId="64944462"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4276" w:type="dxa"/>
            <w:tcBorders>
              <w:top w:val="single" w:sz="4" w:space="0" w:color="00000A"/>
              <w:left w:val="single" w:sz="4" w:space="0" w:color="00000A"/>
              <w:bottom w:val="single" w:sz="4" w:space="0" w:color="00000A"/>
              <w:right w:val="single" w:sz="4" w:space="0" w:color="00000A"/>
            </w:tcBorders>
            <w:shd w:val="clear" w:color="auto" w:fill="FFFFFF"/>
          </w:tcPr>
          <w:p w14:paraId="2D41CBF7"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34C2EB9A"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1E835A74" w14:textId="11D76A63" w:rsidR="00A23B3E" w:rsidRDefault="00A23B3E">
            <w:pPr>
              <w:pStyle w:val="Text1"/>
              <w:ind w:left="0"/>
              <w:rPr>
                <w:rFonts w:ascii="Arial" w:hAnsi="Arial" w:cs="Arial"/>
                <w:sz w:val="14"/>
                <w:szCs w:val="14"/>
              </w:rPr>
            </w:pPr>
            <w:r>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Pr>
                <w:rFonts w:ascii="Arial" w:hAnsi="Arial" w:cs="Arial"/>
                <w:sz w:val="14"/>
                <w:szCs w:val="14"/>
              </w:rPr>
              <w:t>]</w:t>
            </w:r>
          </w:p>
          <w:p w14:paraId="3031C572" w14:textId="39BC9C49" w:rsidR="00A23B3E" w:rsidRDefault="00A23B3E">
            <w:pPr>
              <w:pStyle w:val="Text1"/>
              <w:ind w:left="0"/>
            </w:pPr>
            <w:r>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Pr>
                <w:rFonts w:ascii="Arial" w:hAnsi="Arial" w:cs="Arial"/>
                <w:sz w:val="14"/>
                <w:szCs w:val="14"/>
              </w:rPr>
              <w:t>]</w:t>
            </w:r>
          </w:p>
        </w:tc>
      </w:tr>
      <w:tr w:rsidR="0000007A" w14:paraId="52D07E9A" w14:textId="77777777" w:rsidTr="00DB4305">
        <w:tc>
          <w:tcPr>
            <w:tcW w:w="5095" w:type="dxa"/>
            <w:tcBorders>
              <w:top w:val="single" w:sz="4" w:space="0" w:color="00000A"/>
              <w:left w:val="single" w:sz="4" w:space="0" w:color="00000A"/>
              <w:bottom w:val="single" w:sz="4" w:space="0" w:color="00000A"/>
              <w:right w:val="single" w:sz="4" w:space="0" w:color="00000A"/>
            </w:tcBorders>
            <w:shd w:val="clear" w:color="auto" w:fill="D9D9D9"/>
          </w:tcPr>
          <w:p w14:paraId="7431EF19" w14:textId="77777777" w:rsidR="0000007A" w:rsidRDefault="0000007A" w:rsidP="008F3C7A">
            <w:r>
              <w:rPr>
                <w:rFonts w:ascii="Arial" w:hAnsi="Arial" w:cs="Arial"/>
                <w:b/>
                <w:sz w:val="15"/>
                <w:szCs w:val="15"/>
              </w:rPr>
              <w:t>Forma della qualificazione</w:t>
            </w:r>
          </w:p>
        </w:tc>
        <w:tc>
          <w:tcPr>
            <w:tcW w:w="4276" w:type="dxa"/>
            <w:tcBorders>
              <w:top w:val="single" w:sz="4" w:space="0" w:color="00000A"/>
              <w:left w:val="single" w:sz="4" w:space="0" w:color="00000A"/>
              <w:bottom w:val="single" w:sz="4" w:space="0" w:color="00000A"/>
              <w:right w:val="single" w:sz="4" w:space="0" w:color="00000A"/>
            </w:tcBorders>
            <w:shd w:val="clear" w:color="auto" w:fill="D9D9D9"/>
          </w:tcPr>
          <w:p w14:paraId="3AAE7BCF" w14:textId="77777777" w:rsidR="0000007A" w:rsidRDefault="0000007A" w:rsidP="008F3C7A">
            <w:pPr>
              <w:pStyle w:val="Text1"/>
              <w:ind w:left="0"/>
            </w:pPr>
            <w:r>
              <w:rPr>
                <w:rFonts w:ascii="Arial" w:hAnsi="Arial" w:cs="Arial"/>
                <w:b/>
                <w:sz w:val="15"/>
                <w:szCs w:val="15"/>
              </w:rPr>
              <w:t>Risposta:</w:t>
            </w:r>
          </w:p>
        </w:tc>
      </w:tr>
      <w:tr w:rsidR="0000007A" w14:paraId="460D4807" w14:textId="77777777" w:rsidTr="00DB4305">
        <w:tc>
          <w:tcPr>
            <w:tcW w:w="5095" w:type="dxa"/>
            <w:tcBorders>
              <w:top w:val="single" w:sz="4" w:space="0" w:color="00000A"/>
              <w:left w:val="single" w:sz="4" w:space="0" w:color="00000A"/>
              <w:bottom w:val="single" w:sz="4" w:space="0" w:color="00000A"/>
              <w:right w:val="single" w:sz="4" w:space="0" w:color="00000A"/>
            </w:tcBorders>
            <w:shd w:val="clear" w:color="auto" w:fill="FFFFFF"/>
          </w:tcPr>
          <w:p w14:paraId="2395C1F3" w14:textId="77777777" w:rsidR="0000007A" w:rsidRDefault="0000007A" w:rsidP="00E525AC">
            <w:pPr>
              <w:pStyle w:val="Text1"/>
              <w:ind w:left="0"/>
            </w:pPr>
            <w:r>
              <w:rPr>
                <w:rFonts w:ascii="Arial" w:hAnsi="Arial" w:cs="Arial"/>
                <w:sz w:val="14"/>
                <w:szCs w:val="14"/>
              </w:rPr>
              <w:t>L'operatore economico si qualifica come consorzio?</w:t>
            </w:r>
          </w:p>
        </w:tc>
        <w:tc>
          <w:tcPr>
            <w:tcW w:w="4276" w:type="dxa"/>
            <w:tcBorders>
              <w:top w:val="single" w:sz="4" w:space="0" w:color="00000A"/>
              <w:left w:val="single" w:sz="4" w:space="0" w:color="00000A"/>
              <w:bottom w:val="single" w:sz="4" w:space="0" w:color="00000A"/>
              <w:right w:val="single" w:sz="4" w:space="0" w:color="00000A"/>
            </w:tcBorders>
            <w:shd w:val="clear" w:color="auto" w:fill="FFFFFF"/>
          </w:tcPr>
          <w:p w14:paraId="433E3F40" w14:textId="714C157B" w:rsidR="0000007A" w:rsidRDefault="00796202" w:rsidP="008F3C7A">
            <w:pPr>
              <w:pStyle w:val="Text1"/>
              <w:ind w:left="0"/>
            </w:pPr>
            <w:r>
              <w:rPr>
                <w:rFonts w:ascii="Arial" w:hAnsi="Arial" w:cs="Arial"/>
                <w:sz w:val="15"/>
                <w:szCs w:val="15"/>
              </w:rPr>
              <w:fldChar w:fldCharType="begin">
                <w:ffData>
                  <w:name w:val="Controllo1"/>
                  <w:enabled/>
                  <w:calcOnExit w:val="0"/>
                  <w:checkBox>
                    <w:sizeAuto/>
                    <w:default w:val="0"/>
                  </w:checkBox>
                </w:ffData>
              </w:fldChar>
            </w:r>
            <w:bookmarkStart w:id="0" w:name="Controllo1"/>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0"/>
            <w:r w:rsidR="0000007A">
              <w:rPr>
                <w:rFonts w:ascii="Arial" w:hAnsi="Arial" w:cs="Arial"/>
                <w:sz w:val="15"/>
                <w:szCs w:val="15"/>
              </w:rPr>
              <w:t xml:space="preserve"> Sì </w:t>
            </w:r>
            <w:r>
              <w:rPr>
                <w:rFonts w:ascii="Arial" w:hAnsi="Arial" w:cs="Arial"/>
                <w:sz w:val="15"/>
                <w:szCs w:val="15"/>
              </w:rPr>
              <w:fldChar w:fldCharType="begin">
                <w:ffData>
                  <w:name w:val="Controllo2"/>
                  <w:enabled/>
                  <w:calcOnExit w:val="0"/>
                  <w:checkBox>
                    <w:sizeAuto/>
                    <w:default w:val="0"/>
                  </w:checkBox>
                </w:ffData>
              </w:fldChar>
            </w:r>
            <w:bookmarkStart w:id="1" w:name="Controllo2"/>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1"/>
            <w:r w:rsidR="0000007A">
              <w:rPr>
                <w:rFonts w:ascii="Arial" w:hAnsi="Arial" w:cs="Arial"/>
                <w:sz w:val="15"/>
                <w:szCs w:val="15"/>
              </w:rPr>
              <w:t xml:space="preserve"> No</w:t>
            </w:r>
          </w:p>
        </w:tc>
      </w:tr>
      <w:tr w:rsidR="0000007A" w14:paraId="0340F58A" w14:textId="77777777" w:rsidTr="00DB4305">
        <w:tc>
          <w:tcPr>
            <w:tcW w:w="9371" w:type="dxa"/>
            <w:gridSpan w:val="2"/>
            <w:tcBorders>
              <w:top w:val="single" w:sz="4" w:space="0" w:color="00000A"/>
              <w:left w:val="single" w:sz="4" w:space="0" w:color="00000A"/>
              <w:bottom w:val="single" w:sz="4" w:space="0" w:color="00000A"/>
              <w:right w:val="single" w:sz="4" w:space="0" w:color="00000A"/>
            </w:tcBorders>
            <w:shd w:val="clear" w:color="auto" w:fill="BFBFBF"/>
          </w:tcPr>
          <w:p w14:paraId="0690FCDA" w14:textId="77777777" w:rsidR="0000007A" w:rsidRDefault="0000007A" w:rsidP="008F3C7A">
            <w:pPr>
              <w:pStyle w:val="Text1"/>
              <w:spacing w:before="40" w:after="40"/>
              <w:ind w:left="0"/>
            </w:pPr>
            <w:r>
              <w:rPr>
                <w:rFonts w:ascii="Arial" w:hAnsi="Arial" w:cs="Arial"/>
                <w:b/>
                <w:sz w:val="14"/>
                <w:szCs w:val="14"/>
              </w:rPr>
              <w:t>In caso affermativo</w:t>
            </w:r>
            <w:r>
              <w:rPr>
                <w:rFonts w:ascii="Arial" w:hAnsi="Arial" w:cs="Arial"/>
                <w:sz w:val="14"/>
                <w:szCs w:val="14"/>
              </w:rPr>
              <w:t xml:space="preserve">, accertarsi che gli altri operatori interessati forniscano un </w:t>
            </w:r>
            <w:r w:rsidR="00F43D5E">
              <w:rPr>
                <w:rFonts w:ascii="Arial" w:hAnsi="Arial" w:cs="Arial"/>
                <w:sz w:val="14"/>
                <w:szCs w:val="14"/>
              </w:rPr>
              <w:t xml:space="preserve">modello unico di esclusione </w:t>
            </w:r>
            <w:r>
              <w:rPr>
                <w:rFonts w:ascii="Arial" w:hAnsi="Arial" w:cs="Arial"/>
                <w:sz w:val="14"/>
                <w:szCs w:val="14"/>
              </w:rPr>
              <w:t>distinto.</w:t>
            </w:r>
          </w:p>
        </w:tc>
      </w:tr>
      <w:tr w:rsidR="0000007A" w14:paraId="32BA2FA6" w14:textId="77777777" w:rsidTr="00DB4305">
        <w:tc>
          <w:tcPr>
            <w:tcW w:w="5095" w:type="dxa"/>
            <w:tcBorders>
              <w:top w:val="single" w:sz="4" w:space="0" w:color="00000A"/>
              <w:left w:val="single" w:sz="4" w:space="0" w:color="00000A"/>
              <w:bottom w:val="single" w:sz="4" w:space="0" w:color="00000A"/>
              <w:right w:val="single" w:sz="4" w:space="0" w:color="00000A"/>
            </w:tcBorders>
            <w:shd w:val="clear" w:color="auto" w:fill="FFFFFF"/>
          </w:tcPr>
          <w:p w14:paraId="6E186767" w14:textId="77777777" w:rsidR="0000007A" w:rsidRPr="003A443E" w:rsidRDefault="0000007A" w:rsidP="008F3C7A">
            <w:pPr>
              <w:pStyle w:val="Text1"/>
              <w:spacing w:before="0" w:after="0"/>
              <w:ind w:left="284" w:hanging="284"/>
              <w:rPr>
                <w:rFonts w:ascii="Arial" w:hAnsi="Arial" w:cs="Arial"/>
                <w:b/>
                <w:color w:val="000000"/>
                <w:sz w:val="14"/>
                <w:szCs w:val="14"/>
              </w:rPr>
            </w:pPr>
          </w:p>
          <w:p w14:paraId="3943C412" w14:textId="77777777" w:rsidR="0000007A" w:rsidRPr="003A443E" w:rsidRDefault="0000007A" w:rsidP="008F3C7A">
            <w:pPr>
              <w:pStyle w:val="Text1"/>
              <w:spacing w:before="0" w:after="0"/>
              <w:ind w:left="0"/>
              <w:rPr>
                <w:rFonts w:ascii="Arial" w:hAnsi="Arial" w:cs="Arial"/>
                <w:b/>
                <w:color w:val="000000"/>
                <w:sz w:val="14"/>
                <w:szCs w:val="14"/>
              </w:rPr>
            </w:pPr>
          </w:p>
          <w:p w14:paraId="77C5B56F" w14:textId="4C0591E4" w:rsidR="0000007A" w:rsidRDefault="0000007A" w:rsidP="008F3C7A">
            <w:pPr>
              <w:pStyle w:val="Text1"/>
              <w:spacing w:before="0" w:after="0"/>
              <w:ind w:left="0"/>
              <w:jc w:val="both"/>
              <w:rPr>
                <w:rFonts w:ascii="Arial" w:hAnsi="Arial" w:cs="Arial"/>
                <w:color w:val="000000"/>
                <w:sz w:val="14"/>
                <w:szCs w:val="14"/>
              </w:rPr>
            </w:pPr>
            <w:r>
              <w:rPr>
                <w:rFonts w:ascii="Arial" w:hAnsi="Arial" w:cs="Arial"/>
                <w:color w:val="000000"/>
                <w:sz w:val="14"/>
                <w:szCs w:val="14"/>
              </w:rPr>
              <w:t>I</w:t>
            </w:r>
            <w:r w:rsidRPr="003A443E">
              <w:rPr>
                <w:rFonts w:ascii="Arial" w:hAnsi="Arial" w:cs="Arial"/>
                <w:color w:val="000000"/>
                <w:sz w:val="14"/>
                <w:szCs w:val="14"/>
              </w:rPr>
              <w:t xml:space="preserve">ndicare la denominazione degli operatori economici facenti parte di un consorzio di cui all’art. </w:t>
            </w:r>
            <w:r w:rsidR="00171BBC">
              <w:rPr>
                <w:rFonts w:ascii="Arial" w:hAnsi="Arial" w:cs="Arial"/>
                <w:color w:val="000000"/>
                <w:sz w:val="14"/>
                <w:szCs w:val="14"/>
              </w:rPr>
              <w:t>65</w:t>
            </w:r>
            <w:r w:rsidRPr="003A443E">
              <w:rPr>
                <w:rFonts w:ascii="Arial" w:hAnsi="Arial" w:cs="Arial"/>
                <w:color w:val="000000"/>
                <w:sz w:val="14"/>
                <w:szCs w:val="14"/>
              </w:rPr>
              <w:t>, comma 2, lett.</w:t>
            </w:r>
            <w:r w:rsidR="00171BBC">
              <w:rPr>
                <w:rFonts w:ascii="Arial" w:hAnsi="Arial" w:cs="Arial"/>
                <w:color w:val="000000"/>
                <w:sz w:val="14"/>
                <w:szCs w:val="14"/>
              </w:rPr>
              <w:t xml:space="preserve"> </w:t>
            </w:r>
            <w:r w:rsidRPr="003A443E">
              <w:rPr>
                <w:rFonts w:ascii="Arial" w:hAnsi="Arial" w:cs="Arial"/>
                <w:i/>
                <w:color w:val="000000"/>
                <w:sz w:val="14"/>
                <w:szCs w:val="14"/>
              </w:rPr>
              <w:t>b)</w:t>
            </w:r>
            <w:r w:rsidR="00FC4654">
              <w:rPr>
                <w:rFonts w:ascii="Arial" w:hAnsi="Arial" w:cs="Arial"/>
                <w:i/>
                <w:color w:val="000000"/>
                <w:sz w:val="14"/>
                <w:szCs w:val="14"/>
              </w:rPr>
              <w:t>,</w:t>
            </w:r>
            <w:r w:rsidRPr="003A443E">
              <w:rPr>
                <w:rFonts w:ascii="Arial" w:hAnsi="Arial" w:cs="Arial"/>
                <w:color w:val="000000"/>
                <w:sz w:val="14"/>
                <w:szCs w:val="14"/>
              </w:rPr>
              <w:t xml:space="preserve"> </w:t>
            </w:r>
            <w:r w:rsidRPr="003A443E">
              <w:rPr>
                <w:rFonts w:ascii="Arial" w:hAnsi="Arial" w:cs="Arial"/>
                <w:i/>
                <w:color w:val="000000"/>
                <w:sz w:val="14"/>
                <w:szCs w:val="14"/>
              </w:rPr>
              <w:t>c</w:t>
            </w:r>
            <w:r w:rsidR="00FC4654">
              <w:rPr>
                <w:rFonts w:ascii="Arial" w:hAnsi="Arial" w:cs="Arial"/>
                <w:i/>
                <w:color w:val="000000"/>
                <w:sz w:val="14"/>
                <w:szCs w:val="14"/>
              </w:rPr>
              <w:t>) e d)</w:t>
            </w:r>
            <w:r w:rsidRPr="003A443E">
              <w:rPr>
                <w:rFonts w:ascii="Arial" w:hAnsi="Arial" w:cs="Arial"/>
                <w:color w:val="000000"/>
                <w:sz w:val="14"/>
                <w:szCs w:val="14"/>
              </w:rPr>
              <w:t>,</w:t>
            </w:r>
            <w:r w:rsidR="00362457">
              <w:rPr>
                <w:rFonts w:ascii="Arial" w:hAnsi="Arial" w:cs="Arial"/>
                <w:color w:val="000000"/>
                <w:sz w:val="14"/>
                <w:szCs w:val="14"/>
              </w:rPr>
              <w:t xml:space="preserve"> </w:t>
            </w:r>
            <w:r w:rsidR="00316F36">
              <w:rPr>
                <w:rFonts w:ascii="Arial" w:hAnsi="Arial" w:cs="Arial"/>
                <w:color w:val="000000"/>
                <w:sz w:val="14"/>
                <w:szCs w:val="14"/>
              </w:rPr>
              <w:t xml:space="preserve">che </w:t>
            </w:r>
            <w:r w:rsidR="00013B77">
              <w:rPr>
                <w:rFonts w:ascii="Arial" w:hAnsi="Arial" w:cs="Arial"/>
                <w:color w:val="000000"/>
                <w:sz w:val="14"/>
                <w:szCs w:val="14"/>
              </w:rPr>
              <w:t xml:space="preserve">sono designate ai fini della qualificazione del consorzio </w:t>
            </w:r>
            <w:r w:rsidR="00034DBF">
              <w:rPr>
                <w:rFonts w:ascii="Arial" w:hAnsi="Arial" w:cs="Arial"/>
                <w:color w:val="000000"/>
                <w:sz w:val="14"/>
                <w:szCs w:val="14"/>
              </w:rPr>
              <w:t>medesimo.</w:t>
            </w:r>
          </w:p>
          <w:p w14:paraId="76CE6DCA" w14:textId="77777777" w:rsidR="0000007A" w:rsidRPr="003A443E" w:rsidRDefault="0000007A" w:rsidP="008F3C7A">
            <w:pPr>
              <w:pStyle w:val="Text1"/>
              <w:spacing w:before="0" w:after="0"/>
              <w:ind w:left="284" w:hanging="284"/>
              <w:jc w:val="both"/>
              <w:rPr>
                <w:rFonts w:ascii="Arial" w:hAnsi="Arial" w:cs="Arial"/>
                <w:color w:val="000000"/>
                <w:sz w:val="15"/>
                <w:szCs w:val="15"/>
              </w:rPr>
            </w:pPr>
          </w:p>
        </w:tc>
        <w:tc>
          <w:tcPr>
            <w:tcW w:w="4276" w:type="dxa"/>
            <w:tcBorders>
              <w:top w:val="single" w:sz="4" w:space="0" w:color="00000A"/>
              <w:left w:val="single" w:sz="4" w:space="0" w:color="00000A"/>
              <w:bottom w:val="single" w:sz="4" w:space="0" w:color="00000A"/>
              <w:right w:val="single" w:sz="4" w:space="0" w:color="00000A"/>
            </w:tcBorders>
            <w:shd w:val="clear" w:color="auto" w:fill="FFFFFF"/>
          </w:tcPr>
          <w:p w14:paraId="6856D1FF" w14:textId="77777777" w:rsidR="0000007A" w:rsidRPr="003A443E" w:rsidRDefault="0000007A" w:rsidP="008F3C7A">
            <w:pPr>
              <w:pStyle w:val="Text1"/>
              <w:spacing w:before="0" w:after="0"/>
              <w:ind w:left="0"/>
              <w:rPr>
                <w:rFonts w:ascii="Arial" w:hAnsi="Arial" w:cs="Arial"/>
                <w:color w:val="000000"/>
                <w:sz w:val="15"/>
                <w:szCs w:val="15"/>
              </w:rPr>
            </w:pPr>
          </w:p>
          <w:p w14:paraId="65C307F7" w14:textId="77777777" w:rsidR="0000007A" w:rsidRPr="003A443E" w:rsidRDefault="0000007A" w:rsidP="008F3C7A">
            <w:pPr>
              <w:pStyle w:val="Text1"/>
              <w:spacing w:before="0" w:after="0"/>
              <w:ind w:left="0"/>
              <w:rPr>
                <w:rFonts w:ascii="Arial" w:hAnsi="Arial" w:cs="Arial"/>
                <w:color w:val="000000"/>
                <w:sz w:val="15"/>
                <w:szCs w:val="15"/>
              </w:rPr>
            </w:pPr>
          </w:p>
          <w:p w14:paraId="061570E4" w14:textId="77777777" w:rsidR="0000007A" w:rsidRPr="003A443E" w:rsidRDefault="0000007A" w:rsidP="008F3C7A">
            <w:pPr>
              <w:pStyle w:val="Text1"/>
              <w:spacing w:before="0" w:after="0"/>
              <w:ind w:left="0"/>
              <w:rPr>
                <w:rFonts w:ascii="Arial" w:hAnsi="Arial" w:cs="Arial"/>
                <w:color w:val="000000"/>
                <w:sz w:val="15"/>
                <w:szCs w:val="15"/>
              </w:rPr>
            </w:pPr>
          </w:p>
          <w:p w14:paraId="7F988C5A" w14:textId="332FF82C" w:rsidR="0000007A" w:rsidRPr="003A443E" w:rsidRDefault="0000007A" w:rsidP="008F3C7A">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00796202">
              <w:rPr>
                <w:rFonts w:ascii="Arial" w:hAnsi="Arial" w:cs="Arial"/>
                <w:color w:val="000000"/>
                <w:sz w:val="15"/>
                <w:szCs w:val="15"/>
              </w:rPr>
              <w:fldChar w:fldCharType="begin">
                <w:ffData>
                  <w:name w:val="Testo10"/>
                  <w:enabled/>
                  <w:calcOnExit w:val="0"/>
                  <w:textInput/>
                </w:ffData>
              </w:fldChar>
            </w:r>
            <w:bookmarkStart w:id="2" w:name="Testo10"/>
            <w:r w:rsidR="00796202">
              <w:rPr>
                <w:rFonts w:ascii="Arial" w:hAnsi="Arial" w:cs="Arial"/>
                <w:color w:val="000000"/>
                <w:sz w:val="15"/>
                <w:szCs w:val="15"/>
              </w:rPr>
              <w:instrText xml:space="preserve"> FORMTEXT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color w:val="000000"/>
                <w:sz w:val="15"/>
                <w:szCs w:val="15"/>
              </w:rPr>
              <w:fldChar w:fldCharType="end"/>
            </w:r>
            <w:bookmarkEnd w:id="2"/>
            <w:r w:rsidRPr="003A443E">
              <w:rPr>
                <w:rFonts w:ascii="Arial" w:hAnsi="Arial" w:cs="Arial"/>
                <w:color w:val="000000"/>
                <w:sz w:val="15"/>
                <w:szCs w:val="15"/>
              </w:rPr>
              <w:t>]</w:t>
            </w:r>
            <w:r w:rsidRPr="003A443E">
              <w:rPr>
                <w:rFonts w:ascii="Arial" w:hAnsi="Arial" w:cs="Arial"/>
                <w:color w:val="000000"/>
                <w:sz w:val="15"/>
                <w:szCs w:val="15"/>
              </w:rPr>
              <w:br/>
            </w:r>
          </w:p>
          <w:p w14:paraId="1A4D5B5F" w14:textId="77777777" w:rsidR="0000007A" w:rsidRPr="003A443E" w:rsidRDefault="0000007A" w:rsidP="008F3C7A">
            <w:pPr>
              <w:pStyle w:val="Text1"/>
              <w:spacing w:before="0" w:after="0"/>
              <w:ind w:left="0"/>
              <w:rPr>
                <w:rFonts w:ascii="Arial" w:hAnsi="Arial" w:cs="Arial"/>
                <w:color w:val="000000"/>
                <w:sz w:val="15"/>
                <w:szCs w:val="15"/>
              </w:rPr>
            </w:pPr>
          </w:p>
          <w:p w14:paraId="24B71CF6" w14:textId="272B41F3" w:rsidR="0000007A" w:rsidRPr="003A443E" w:rsidRDefault="0000007A" w:rsidP="008F3C7A">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00796202">
              <w:rPr>
                <w:rFonts w:ascii="Arial" w:hAnsi="Arial" w:cs="Arial"/>
                <w:color w:val="000000"/>
                <w:sz w:val="15"/>
                <w:szCs w:val="15"/>
              </w:rPr>
              <w:fldChar w:fldCharType="begin">
                <w:ffData>
                  <w:name w:val="Testo11"/>
                  <w:enabled/>
                  <w:calcOnExit w:val="0"/>
                  <w:textInput/>
                </w:ffData>
              </w:fldChar>
            </w:r>
            <w:bookmarkStart w:id="3" w:name="Testo11"/>
            <w:r w:rsidR="00796202">
              <w:rPr>
                <w:rFonts w:ascii="Arial" w:hAnsi="Arial" w:cs="Arial"/>
                <w:color w:val="000000"/>
                <w:sz w:val="15"/>
                <w:szCs w:val="15"/>
              </w:rPr>
              <w:instrText xml:space="preserve"> FORMTEXT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color w:val="000000"/>
                <w:sz w:val="15"/>
                <w:szCs w:val="15"/>
              </w:rPr>
              <w:fldChar w:fldCharType="end"/>
            </w:r>
            <w:bookmarkEnd w:id="3"/>
            <w:r w:rsidRPr="003A443E">
              <w:rPr>
                <w:rFonts w:ascii="Arial" w:hAnsi="Arial" w:cs="Arial"/>
                <w:color w:val="000000"/>
                <w:sz w:val="15"/>
                <w:szCs w:val="15"/>
              </w:rPr>
              <w:t>]</w:t>
            </w:r>
            <w:r w:rsidRPr="003A443E">
              <w:rPr>
                <w:rFonts w:ascii="Arial" w:hAnsi="Arial" w:cs="Arial"/>
                <w:color w:val="000000"/>
                <w:sz w:val="15"/>
                <w:szCs w:val="15"/>
              </w:rPr>
              <w:br/>
            </w:r>
          </w:p>
          <w:p w14:paraId="1FDECDDB" w14:textId="77777777" w:rsidR="0000007A" w:rsidRPr="003A443E" w:rsidRDefault="0000007A" w:rsidP="008F3C7A">
            <w:pPr>
              <w:pStyle w:val="Text1"/>
              <w:spacing w:before="0" w:after="0"/>
              <w:ind w:left="0"/>
              <w:rPr>
                <w:rFonts w:ascii="Arial" w:hAnsi="Arial" w:cs="Arial"/>
                <w:color w:val="000000"/>
                <w:sz w:val="15"/>
                <w:szCs w:val="15"/>
              </w:rPr>
            </w:pPr>
          </w:p>
          <w:p w14:paraId="418BFEC9" w14:textId="5243B6D8" w:rsidR="0000007A" w:rsidRPr="003A443E" w:rsidRDefault="0000007A" w:rsidP="008F3C7A">
            <w:pPr>
              <w:pStyle w:val="Text1"/>
              <w:spacing w:before="0" w:after="0"/>
              <w:ind w:left="0"/>
              <w:rPr>
                <w:color w:val="000000"/>
              </w:rPr>
            </w:pPr>
            <w:r>
              <w:rPr>
                <w:rFonts w:ascii="Arial" w:hAnsi="Arial" w:cs="Arial"/>
                <w:color w:val="000000"/>
                <w:sz w:val="15"/>
                <w:szCs w:val="15"/>
              </w:rPr>
              <w:t>c</w:t>
            </w:r>
            <w:r w:rsidRPr="003A443E">
              <w:rPr>
                <w:rFonts w:ascii="Arial" w:hAnsi="Arial" w:cs="Arial"/>
                <w:color w:val="000000"/>
                <w:sz w:val="15"/>
                <w:szCs w:val="15"/>
              </w:rPr>
              <w:t>): [</w:t>
            </w:r>
            <w:r w:rsidR="00796202">
              <w:rPr>
                <w:rFonts w:ascii="Arial" w:hAnsi="Arial" w:cs="Arial"/>
                <w:color w:val="000000"/>
                <w:sz w:val="15"/>
                <w:szCs w:val="15"/>
              </w:rPr>
              <w:fldChar w:fldCharType="begin">
                <w:ffData>
                  <w:name w:val="Testo12"/>
                  <w:enabled/>
                  <w:calcOnExit w:val="0"/>
                  <w:textInput/>
                </w:ffData>
              </w:fldChar>
            </w:r>
            <w:bookmarkStart w:id="4" w:name="Testo12"/>
            <w:r w:rsidR="00796202">
              <w:rPr>
                <w:rFonts w:ascii="Arial" w:hAnsi="Arial" w:cs="Arial"/>
                <w:color w:val="000000"/>
                <w:sz w:val="15"/>
                <w:szCs w:val="15"/>
              </w:rPr>
              <w:instrText xml:space="preserve"> FORMTEXT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noProof/>
                <w:color w:val="000000"/>
                <w:sz w:val="15"/>
                <w:szCs w:val="15"/>
              </w:rPr>
              <w:t> </w:t>
            </w:r>
            <w:r w:rsidR="00796202">
              <w:rPr>
                <w:rFonts w:ascii="Arial" w:hAnsi="Arial" w:cs="Arial"/>
                <w:color w:val="000000"/>
                <w:sz w:val="15"/>
                <w:szCs w:val="15"/>
              </w:rPr>
              <w:fldChar w:fldCharType="end"/>
            </w:r>
            <w:bookmarkEnd w:id="4"/>
            <w:r w:rsidRPr="003A443E">
              <w:rPr>
                <w:rFonts w:ascii="Arial" w:hAnsi="Arial" w:cs="Arial"/>
                <w:color w:val="000000"/>
                <w:sz w:val="15"/>
                <w:szCs w:val="15"/>
              </w:rPr>
              <w:t>]</w:t>
            </w:r>
          </w:p>
        </w:tc>
      </w:tr>
    </w:tbl>
    <w:p w14:paraId="2BC2C9D9" w14:textId="77777777" w:rsidR="002B3E13" w:rsidRDefault="002B3E13">
      <w:pPr>
        <w:rPr>
          <w:b/>
        </w:rPr>
      </w:pPr>
    </w:p>
    <w:p w14:paraId="6AC65BCD" w14:textId="77777777" w:rsidR="00171BBC" w:rsidRDefault="00171BBC">
      <w:pPr>
        <w:rPr>
          <w:b/>
        </w:rPr>
      </w:pPr>
    </w:p>
    <w:p w14:paraId="56BCBCBC" w14:textId="77777777" w:rsidR="00F23624" w:rsidRPr="00F23624" w:rsidRDefault="00F23624" w:rsidP="00F23624">
      <w:pPr>
        <w:jc w:val="center"/>
        <w:rPr>
          <w:rFonts w:ascii="Arial" w:hAnsi="Arial" w:cs="Arial"/>
          <w:b/>
          <w:sz w:val="16"/>
          <w:szCs w:val="16"/>
        </w:rPr>
      </w:pPr>
      <w:r w:rsidRPr="00F23624">
        <w:rPr>
          <w:rFonts w:ascii="Arial" w:hAnsi="Arial" w:cs="Arial"/>
          <w:b/>
          <w:sz w:val="16"/>
          <w:szCs w:val="16"/>
        </w:rPr>
        <w:t>B: INFORMAZIONI SUI RAPPRESENTANTI DELL'OPERATORE ECONOMICO</w:t>
      </w:r>
    </w:p>
    <w:tbl>
      <w:tblPr>
        <w:tblW w:w="0" w:type="auto"/>
        <w:tblInd w:w="-20" w:type="dxa"/>
        <w:shd w:val="clear" w:color="auto" w:fill="D9D9D9"/>
        <w:tblCellMar>
          <w:left w:w="93" w:type="dxa"/>
        </w:tblCellMar>
        <w:tblLook w:val="0000" w:firstRow="0" w:lastRow="0" w:firstColumn="0" w:lastColumn="0" w:noHBand="0" w:noVBand="0"/>
      </w:tblPr>
      <w:tblGrid>
        <w:gridCol w:w="5105"/>
        <w:gridCol w:w="4020"/>
      </w:tblGrid>
      <w:tr w:rsidR="00F23624" w14:paraId="4665888A" w14:textId="77777777" w:rsidTr="00250EF3">
        <w:tc>
          <w:tcPr>
            <w:tcW w:w="9327" w:type="dxa"/>
            <w:gridSpan w:val="2"/>
            <w:tcBorders>
              <w:top w:val="single" w:sz="4" w:space="0" w:color="00000A"/>
              <w:left w:val="single" w:sz="4" w:space="0" w:color="00000A"/>
              <w:bottom w:val="single" w:sz="4" w:space="0" w:color="00000A"/>
              <w:right w:val="single" w:sz="4" w:space="0" w:color="00000A"/>
            </w:tcBorders>
            <w:shd w:val="clear" w:color="auto" w:fill="D9D9D9"/>
          </w:tcPr>
          <w:p w14:paraId="21A15C7A" w14:textId="77777777" w:rsidR="00F23624" w:rsidRPr="001272E7" w:rsidRDefault="00F23624" w:rsidP="001272E7">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lastRenderedPageBreak/>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 xml:space="preserve">dell'operatore economico ai fini della procedura di </w:t>
            </w:r>
            <w:r w:rsidR="00D61904">
              <w:rPr>
                <w:rFonts w:ascii="Arial" w:hAnsi="Arial" w:cs="Arial"/>
                <w:i/>
                <w:color w:val="000000"/>
                <w:sz w:val="15"/>
                <w:szCs w:val="15"/>
              </w:rPr>
              <w:t>qualificazione</w:t>
            </w:r>
            <w:r w:rsidR="00D61904" w:rsidRPr="003A443E">
              <w:rPr>
                <w:rFonts w:ascii="Arial" w:hAnsi="Arial" w:cs="Arial"/>
                <w:i/>
                <w:color w:val="000000"/>
                <w:sz w:val="15"/>
                <w:szCs w:val="15"/>
              </w:rPr>
              <w:t xml:space="preserve"> </w:t>
            </w:r>
            <w:r w:rsidRPr="003A443E">
              <w:rPr>
                <w:rFonts w:ascii="Arial" w:hAnsi="Arial" w:cs="Arial"/>
                <w:i/>
                <w:color w:val="000000"/>
                <w:sz w:val="15"/>
                <w:szCs w:val="15"/>
              </w:rPr>
              <w:t>in oggetto; se intervengono più legali rappresentanti ripetere tante volte quanto necessario</w:t>
            </w:r>
            <w:r w:rsidR="00256D6D">
              <w:rPr>
                <w:rFonts w:ascii="Arial" w:hAnsi="Arial" w:cs="Arial"/>
                <w:i/>
                <w:color w:val="000000"/>
                <w:sz w:val="15"/>
                <w:szCs w:val="15"/>
              </w:rPr>
              <w:t>. (N.B. Si precisa che la presente sezione deve essere compilata con riferimento a tutti i soggetti di cui all’art. 94, commi 3 e 4, D.lgs. 36/2023).</w:t>
            </w:r>
          </w:p>
        </w:tc>
      </w:tr>
      <w:tr w:rsidR="00A23B3E" w14:paraId="2DA88B32"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D9D9D9"/>
          </w:tcPr>
          <w:p w14:paraId="4033F644" w14:textId="77777777" w:rsidR="00A23B3E" w:rsidRDefault="00A23B3E">
            <w:r>
              <w:rPr>
                <w:rFonts w:ascii="Arial" w:hAnsi="Arial" w:cs="Arial"/>
                <w:b/>
                <w:sz w:val="15"/>
                <w:szCs w:val="15"/>
              </w:rPr>
              <w:t>Eventuali rappresentanti:</w:t>
            </w:r>
          </w:p>
        </w:tc>
        <w:tc>
          <w:tcPr>
            <w:tcW w:w="4111" w:type="dxa"/>
            <w:tcBorders>
              <w:top w:val="single" w:sz="4" w:space="0" w:color="00000A"/>
              <w:left w:val="single" w:sz="4" w:space="0" w:color="00000A"/>
              <w:bottom w:val="single" w:sz="4" w:space="0" w:color="00000A"/>
              <w:right w:val="single" w:sz="4" w:space="0" w:color="00000A"/>
            </w:tcBorders>
            <w:shd w:val="clear" w:color="auto" w:fill="D9D9D9"/>
          </w:tcPr>
          <w:p w14:paraId="247B6A44" w14:textId="77777777" w:rsidR="00A23B3E" w:rsidRDefault="00A23B3E">
            <w:r>
              <w:rPr>
                <w:rFonts w:ascii="Arial" w:hAnsi="Arial" w:cs="Arial"/>
                <w:b/>
                <w:sz w:val="15"/>
                <w:szCs w:val="15"/>
              </w:rPr>
              <w:t>Risposta:</w:t>
            </w:r>
          </w:p>
        </w:tc>
      </w:tr>
      <w:tr w:rsidR="00A23B3E" w14:paraId="0777EEAB"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53665F62" w14:textId="77777777" w:rsidR="00DB4305" w:rsidRDefault="00A23B3E" w:rsidP="00D77236">
            <w:pPr>
              <w:spacing w:before="40" w:after="40"/>
              <w:rPr>
                <w:rFonts w:ascii="Arial" w:hAnsi="Arial" w:cs="Arial"/>
                <w:sz w:val="14"/>
                <w:szCs w:val="14"/>
              </w:rPr>
            </w:pPr>
            <w:r>
              <w:rPr>
                <w:rFonts w:ascii="Arial" w:hAnsi="Arial" w:cs="Arial"/>
                <w:sz w:val="14"/>
                <w:szCs w:val="14"/>
              </w:rPr>
              <w:t xml:space="preserve">Nome completo; </w:t>
            </w:r>
          </w:p>
          <w:p w14:paraId="35F0C47F" w14:textId="2086187E" w:rsidR="00A23B3E" w:rsidRDefault="00A23B3E" w:rsidP="00D77236">
            <w:pPr>
              <w:spacing w:before="40" w:after="40"/>
            </w:pPr>
            <w:r>
              <w:rPr>
                <w:rFonts w:ascii="Arial" w:hAnsi="Arial" w:cs="Arial"/>
                <w:sz w:val="14"/>
                <w:szCs w:val="14"/>
              </w:rPr>
              <w:br/>
              <w:t xml:space="preserve">indicare altresì data e luogo di nascita: </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7B38C9C6" w14:textId="73411E04" w:rsidR="00DB4305" w:rsidRDefault="00A23B3E">
            <w:pPr>
              <w:spacing w:after="0"/>
              <w:rPr>
                <w:rFonts w:ascii="Arial" w:hAnsi="Arial" w:cs="Arial"/>
                <w:sz w:val="14"/>
                <w:szCs w:val="14"/>
              </w:rPr>
            </w:pPr>
            <w:r>
              <w:rPr>
                <w:rFonts w:ascii="Arial" w:hAnsi="Arial" w:cs="Arial"/>
                <w:sz w:val="14"/>
                <w:szCs w:val="14"/>
              </w:rPr>
              <w:t>[</w:t>
            </w:r>
            <w:r w:rsidR="00796202">
              <w:rPr>
                <w:rFonts w:ascii="Arial" w:hAnsi="Arial" w:cs="Arial"/>
                <w:sz w:val="14"/>
                <w:szCs w:val="14"/>
              </w:rPr>
              <w:fldChar w:fldCharType="begin">
                <w:ffData>
                  <w:name w:val="Testo13"/>
                  <w:enabled/>
                  <w:calcOnExit w:val="0"/>
                  <w:textInput/>
                </w:ffData>
              </w:fldChar>
            </w:r>
            <w:bookmarkStart w:id="5" w:name="Testo13"/>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5"/>
            <w:r>
              <w:rPr>
                <w:rFonts w:ascii="Arial" w:hAnsi="Arial" w:cs="Arial"/>
                <w:sz w:val="14"/>
                <w:szCs w:val="14"/>
              </w:rPr>
              <w:t>];</w:t>
            </w:r>
          </w:p>
          <w:p w14:paraId="70AF12FA" w14:textId="49BBDB33" w:rsidR="00A23B3E" w:rsidRDefault="00A23B3E">
            <w:pPr>
              <w:spacing w:after="0"/>
            </w:pPr>
            <w:r>
              <w:rPr>
                <w:rFonts w:ascii="Arial" w:hAnsi="Arial" w:cs="Arial"/>
                <w:sz w:val="14"/>
                <w:szCs w:val="14"/>
              </w:rPr>
              <w:t>[</w:t>
            </w:r>
            <w:r w:rsidR="00796202">
              <w:rPr>
                <w:rFonts w:ascii="Arial" w:hAnsi="Arial" w:cs="Arial"/>
                <w:sz w:val="14"/>
                <w:szCs w:val="14"/>
              </w:rPr>
              <w:fldChar w:fldCharType="begin">
                <w:ffData>
                  <w:name w:val="Testo14"/>
                  <w:enabled/>
                  <w:calcOnExit w:val="0"/>
                  <w:textInput/>
                </w:ffData>
              </w:fldChar>
            </w:r>
            <w:bookmarkStart w:id="6" w:name="Testo14"/>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6"/>
            <w:r>
              <w:rPr>
                <w:rFonts w:ascii="Arial" w:hAnsi="Arial" w:cs="Arial"/>
                <w:sz w:val="14"/>
                <w:szCs w:val="14"/>
              </w:rPr>
              <w:t>]</w:t>
            </w:r>
          </w:p>
        </w:tc>
      </w:tr>
      <w:tr w:rsidR="00A23B3E" w14:paraId="10C802D3"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1F0BD4B0" w14:textId="77777777" w:rsidR="00A23B3E" w:rsidRDefault="00A23B3E">
            <w:pPr>
              <w:spacing w:before="40" w:after="40"/>
            </w:pPr>
            <w:r>
              <w:rPr>
                <w:rFonts w:ascii="Arial" w:hAnsi="Arial" w:cs="Arial"/>
                <w:sz w:val="14"/>
                <w:szCs w:val="14"/>
              </w:rPr>
              <w:t>Posizione/Titolo</w:t>
            </w:r>
            <w:r w:rsidR="007E22AC">
              <w:rPr>
                <w:rFonts w:ascii="Arial" w:hAnsi="Arial" w:cs="Arial"/>
                <w:sz w:val="14"/>
                <w:szCs w:val="14"/>
              </w:rPr>
              <w:t xml:space="preserve"> </w:t>
            </w:r>
            <w:r>
              <w:rPr>
                <w:rFonts w:ascii="Arial" w:hAnsi="Arial" w:cs="Arial"/>
                <w:sz w:val="14"/>
                <w:szCs w:val="14"/>
              </w:rPr>
              <w:t>ad agire: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23EB311E" w14:textId="6D6B0780" w:rsidR="00A23B3E" w:rsidRDefault="00A23B3E">
            <w:r>
              <w:rPr>
                <w:rFonts w:ascii="Arial" w:hAnsi="Arial" w:cs="Arial"/>
                <w:sz w:val="14"/>
                <w:szCs w:val="14"/>
              </w:rPr>
              <w:t>[</w:t>
            </w:r>
            <w:r w:rsidR="00796202">
              <w:rPr>
                <w:rFonts w:ascii="Arial" w:hAnsi="Arial" w:cs="Arial"/>
                <w:sz w:val="14"/>
                <w:szCs w:val="14"/>
              </w:rPr>
              <w:fldChar w:fldCharType="begin">
                <w:ffData>
                  <w:name w:val="Testo15"/>
                  <w:enabled/>
                  <w:calcOnExit w:val="0"/>
                  <w:textInput/>
                </w:ffData>
              </w:fldChar>
            </w:r>
            <w:bookmarkStart w:id="7" w:name="Testo15"/>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7"/>
            <w:r>
              <w:rPr>
                <w:rFonts w:ascii="Arial" w:hAnsi="Arial" w:cs="Arial"/>
                <w:sz w:val="14"/>
                <w:szCs w:val="14"/>
              </w:rPr>
              <w:t>]</w:t>
            </w:r>
          </w:p>
        </w:tc>
      </w:tr>
      <w:tr w:rsidR="00A23B3E" w14:paraId="7D6EA1CD"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64211199" w14:textId="77777777" w:rsidR="00A23B3E" w:rsidRDefault="00A23B3E">
            <w:pPr>
              <w:spacing w:before="40" w:after="40"/>
            </w:pPr>
            <w:r>
              <w:rPr>
                <w:rFonts w:ascii="Arial" w:hAnsi="Arial" w:cs="Arial"/>
                <w:sz w:val="14"/>
                <w:szCs w:val="14"/>
              </w:rPr>
              <w:t>Indirizzo postale:</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63ACF638" w14:textId="29519DAE" w:rsidR="00A23B3E" w:rsidRDefault="00A23B3E">
            <w:pPr>
              <w:spacing w:after="0"/>
            </w:pPr>
            <w:r>
              <w:rPr>
                <w:rFonts w:ascii="Arial" w:hAnsi="Arial" w:cs="Arial"/>
                <w:sz w:val="14"/>
                <w:szCs w:val="14"/>
              </w:rPr>
              <w:t>[</w:t>
            </w:r>
            <w:r w:rsidR="00796202">
              <w:rPr>
                <w:rFonts w:ascii="Arial" w:hAnsi="Arial" w:cs="Arial"/>
                <w:sz w:val="14"/>
                <w:szCs w:val="14"/>
              </w:rPr>
              <w:fldChar w:fldCharType="begin">
                <w:ffData>
                  <w:name w:val="Testo16"/>
                  <w:enabled/>
                  <w:calcOnExit w:val="0"/>
                  <w:textInput/>
                </w:ffData>
              </w:fldChar>
            </w:r>
            <w:bookmarkStart w:id="8" w:name="Testo16"/>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8"/>
            <w:r>
              <w:rPr>
                <w:rFonts w:ascii="Arial" w:hAnsi="Arial" w:cs="Arial"/>
                <w:sz w:val="14"/>
                <w:szCs w:val="14"/>
              </w:rPr>
              <w:t>]</w:t>
            </w:r>
          </w:p>
        </w:tc>
      </w:tr>
      <w:tr w:rsidR="00A23B3E" w14:paraId="19765F99"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18421F0D" w14:textId="77777777" w:rsidR="00A23B3E" w:rsidRDefault="00A23B3E">
            <w:pPr>
              <w:spacing w:before="40" w:after="40"/>
            </w:pPr>
            <w:r>
              <w:rPr>
                <w:rFonts w:ascii="Arial" w:hAnsi="Arial" w:cs="Arial"/>
                <w:sz w:val="14"/>
                <w:szCs w:val="14"/>
              </w:rPr>
              <w:t>Telefono:</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3BADE6A7" w14:textId="565FDBC6" w:rsidR="00A23B3E" w:rsidRDefault="00A23B3E">
            <w:r>
              <w:rPr>
                <w:rFonts w:ascii="Arial" w:hAnsi="Arial" w:cs="Arial"/>
                <w:sz w:val="14"/>
                <w:szCs w:val="14"/>
              </w:rPr>
              <w:t>[</w:t>
            </w:r>
            <w:r w:rsidR="00796202">
              <w:rPr>
                <w:rFonts w:ascii="Arial" w:hAnsi="Arial" w:cs="Arial"/>
                <w:sz w:val="14"/>
                <w:szCs w:val="14"/>
              </w:rPr>
              <w:fldChar w:fldCharType="begin">
                <w:ffData>
                  <w:name w:val="Testo17"/>
                  <w:enabled/>
                  <w:calcOnExit w:val="0"/>
                  <w:textInput/>
                </w:ffData>
              </w:fldChar>
            </w:r>
            <w:bookmarkStart w:id="9" w:name="Testo17"/>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9"/>
            <w:r>
              <w:rPr>
                <w:rFonts w:ascii="Arial" w:hAnsi="Arial" w:cs="Arial"/>
                <w:sz w:val="14"/>
                <w:szCs w:val="14"/>
              </w:rPr>
              <w:t>]</w:t>
            </w:r>
          </w:p>
        </w:tc>
      </w:tr>
      <w:tr w:rsidR="00A23B3E" w14:paraId="78A69BEF"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6D3E3CA2" w14:textId="77777777" w:rsidR="00A23B3E" w:rsidRDefault="0089243E">
            <w:pPr>
              <w:spacing w:before="40" w:after="40"/>
            </w:pPr>
            <w:r>
              <w:rPr>
                <w:rFonts w:ascii="Arial" w:hAnsi="Arial" w:cs="Arial"/>
                <w:sz w:val="14"/>
                <w:szCs w:val="14"/>
              </w:rPr>
              <w:t xml:space="preserve">PEC / </w:t>
            </w:r>
            <w:r w:rsidR="00A23B3E">
              <w:rPr>
                <w:rFonts w:ascii="Arial" w:hAnsi="Arial" w:cs="Arial"/>
                <w:sz w:val="14"/>
                <w:szCs w:val="14"/>
              </w:rPr>
              <w:t>E-mail:</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07A8FAB5" w14:textId="2A5AE155" w:rsidR="00A23B3E" w:rsidRDefault="00A23B3E">
            <w:r>
              <w:rPr>
                <w:rFonts w:ascii="Arial" w:hAnsi="Arial" w:cs="Arial"/>
                <w:sz w:val="14"/>
                <w:szCs w:val="14"/>
              </w:rPr>
              <w:t>[</w:t>
            </w:r>
            <w:r w:rsidR="00796202">
              <w:rPr>
                <w:rFonts w:ascii="Arial" w:hAnsi="Arial" w:cs="Arial"/>
                <w:sz w:val="14"/>
                <w:szCs w:val="14"/>
              </w:rPr>
              <w:fldChar w:fldCharType="begin">
                <w:ffData>
                  <w:name w:val="Testo18"/>
                  <w:enabled/>
                  <w:calcOnExit w:val="0"/>
                  <w:textInput/>
                </w:ffData>
              </w:fldChar>
            </w:r>
            <w:bookmarkStart w:id="10" w:name="Testo18"/>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10"/>
            <w:r>
              <w:rPr>
                <w:rFonts w:ascii="Arial" w:hAnsi="Arial" w:cs="Arial"/>
                <w:sz w:val="14"/>
                <w:szCs w:val="14"/>
              </w:rPr>
              <w:t>]</w:t>
            </w:r>
          </w:p>
        </w:tc>
      </w:tr>
      <w:tr w:rsidR="00A23B3E" w14:paraId="3D34745A" w14:textId="77777777" w:rsidTr="00250EF3">
        <w:tblPrEx>
          <w:shd w:val="clear" w:color="auto" w:fill="auto"/>
        </w:tblPrEx>
        <w:tc>
          <w:tcPr>
            <w:tcW w:w="5216" w:type="dxa"/>
            <w:tcBorders>
              <w:top w:val="single" w:sz="4" w:space="0" w:color="00000A"/>
              <w:left w:val="single" w:sz="4" w:space="0" w:color="00000A"/>
              <w:bottom w:val="single" w:sz="4" w:space="0" w:color="00000A"/>
              <w:right w:val="single" w:sz="4" w:space="0" w:color="00000A"/>
            </w:tcBorders>
            <w:shd w:val="clear" w:color="auto" w:fill="FFFFFF"/>
          </w:tcPr>
          <w:p w14:paraId="2AB92A25"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111" w:type="dxa"/>
            <w:tcBorders>
              <w:top w:val="single" w:sz="4" w:space="0" w:color="00000A"/>
              <w:left w:val="single" w:sz="4" w:space="0" w:color="00000A"/>
              <w:bottom w:val="single" w:sz="4" w:space="0" w:color="00000A"/>
              <w:right w:val="single" w:sz="4" w:space="0" w:color="00000A"/>
            </w:tcBorders>
            <w:shd w:val="clear" w:color="auto" w:fill="FFFFFF"/>
          </w:tcPr>
          <w:p w14:paraId="1C928CE8" w14:textId="3FBC5E63" w:rsidR="00A23B3E" w:rsidRDefault="00A23B3E">
            <w:r>
              <w:rPr>
                <w:rFonts w:ascii="Arial" w:hAnsi="Arial" w:cs="Arial"/>
                <w:sz w:val="14"/>
                <w:szCs w:val="14"/>
              </w:rPr>
              <w:t>[</w:t>
            </w:r>
            <w:r w:rsidR="00796202">
              <w:rPr>
                <w:rFonts w:ascii="Arial" w:hAnsi="Arial" w:cs="Arial"/>
                <w:sz w:val="14"/>
                <w:szCs w:val="14"/>
              </w:rPr>
              <w:fldChar w:fldCharType="begin">
                <w:ffData>
                  <w:name w:val="Testo19"/>
                  <w:enabled/>
                  <w:calcOnExit w:val="0"/>
                  <w:textInput/>
                </w:ffData>
              </w:fldChar>
            </w:r>
            <w:bookmarkStart w:id="11" w:name="Testo19"/>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bookmarkEnd w:id="11"/>
            <w:r>
              <w:rPr>
                <w:rFonts w:ascii="Arial" w:hAnsi="Arial" w:cs="Arial"/>
                <w:sz w:val="14"/>
                <w:szCs w:val="14"/>
              </w:rPr>
              <w:t>]</w:t>
            </w:r>
          </w:p>
        </w:tc>
      </w:tr>
    </w:tbl>
    <w:p w14:paraId="206072E5" w14:textId="77777777" w:rsidR="00456C45" w:rsidRDefault="00456C45" w:rsidP="00316F36">
      <w:pPr>
        <w:jc w:val="center"/>
        <w:rPr>
          <w:rFonts w:ascii="Arial" w:hAnsi="Arial" w:cs="Arial"/>
          <w:b/>
          <w:sz w:val="16"/>
          <w:szCs w:val="16"/>
        </w:rPr>
      </w:pPr>
    </w:p>
    <w:p w14:paraId="2F2478A2" w14:textId="77777777" w:rsidR="00316F36" w:rsidRPr="00F23624" w:rsidRDefault="00316F36" w:rsidP="00316F36">
      <w:pPr>
        <w:jc w:val="center"/>
        <w:rPr>
          <w:b/>
          <w:sz w:val="16"/>
          <w:szCs w:val="16"/>
        </w:rPr>
      </w:pPr>
      <w:r w:rsidRPr="00F23624">
        <w:rPr>
          <w:rFonts w:ascii="Arial" w:hAnsi="Arial" w:cs="Arial"/>
          <w:b/>
          <w:sz w:val="16"/>
          <w:szCs w:val="16"/>
        </w:rPr>
        <w:t>C: INFORMAZIONI SULL'AFFIDAMENTO SULLE CAPACITÀ DI ALTRI SOGGETTI</w:t>
      </w:r>
      <w:r w:rsidRPr="00F23624">
        <w:rPr>
          <w:b/>
          <w:sz w:val="16"/>
          <w:szCs w:val="16"/>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6"/>
        <w:gridCol w:w="4072"/>
      </w:tblGrid>
      <w:tr w:rsidR="00316F36" w:rsidRPr="003C2043" w14:paraId="29EFA7E9" w14:textId="77777777" w:rsidTr="008F3C7A">
        <w:tc>
          <w:tcPr>
            <w:tcW w:w="5216" w:type="dxa"/>
            <w:shd w:val="clear" w:color="auto" w:fill="D9D9D9"/>
          </w:tcPr>
          <w:p w14:paraId="2534B698" w14:textId="77777777" w:rsidR="00316F36" w:rsidRPr="003C2043" w:rsidRDefault="00316F36" w:rsidP="008F3C7A">
            <w:pPr>
              <w:rPr>
                <w:color w:val="000000"/>
              </w:rPr>
            </w:pPr>
            <w:r w:rsidRPr="003C2043">
              <w:rPr>
                <w:rFonts w:ascii="Arial" w:hAnsi="Arial" w:cs="Arial"/>
                <w:b/>
                <w:color w:val="000000"/>
                <w:sz w:val="15"/>
                <w:szCs w:val="15"/>
              </w:rPr>
              <w:t>Affidamento:</w:t>
            </w:r>
          </w:p>
        </w:tc>
        <w:tc>
          <w:tcPr>
            <w:tcW w:w="4072" w:type="dxa"/>
            <w:shd w:val="clear" w:color="auto" w:fill="D9D9D9"/>
          </w:tcPr>
          <w:p w14:paraId="724DB397" w14:textId="77777777" w:rsidR="00316F36" w:rsidRPr="003C2043" w:rsidRDefault="00316F36" w:rsidP="008F3C7A">
            <w:pPr>
              <w:rPr>
                <w:color w:val="000000"/>
              </w:rPr>
            </w:pPr>
            <w:r w:rsidRPr="003C2043">
              <w:rPr>
                <w:rFonts w:ascii="Arial" w:hAnsi="Arial" w:cs="Arial"/>
                <w:b/>
                <w:color w:val="000000"/>
                <w:sz w:val="15"/>
                <w:szCs w:val="15"/>
              </w:rPr>
              <w:t>Risposta:</w:t>
            </w:r>
          </w:p>
        </w:tc>
      </w:tr>
      <w:tr w:rsidR="00316F36" w:rsidRPr="003C2043" w14:paraId="56B4D6BC" w14:textId="77777777" w:rsidTr="008F3C7A">
        <w:tc>
          <w:tcPr>
            <w:tcW w:w="5216" w:type="dxa"/>
            <w:shd w:val="clear" w:color="auto" w:fill="auto"/>
          </w:tcPr>
          <w:p w14:paraId="6A095974" w14:textId="38FB7DA4" w:rsidR="00316F36" w:rsidRPr="003C2043" w:rsidRDefault="00316F36" w:rsidP="008F3C7A">
            <w:pPr>
              <w:rPr>
                <w:rFonts w:ascii="Arial" w:hAnsi="Arial" w:cs="Arial"/>
                <w:b/>
                <w:iCs/>
                <w:color w:val="000000"/>
                <w:sz w:val="14"/>
                <w:szCs w:val="14"/>
              </w:rPr>
            </w:pPr>
            <w:r w:rsidRPr="003C2043">
              <w:rPr>
                <w:rFonts w:ascii="Arial" w:hAnsi="Arial" w:cs="Arial"/>
                <w:color w:val="000000"/>
                <w:sz w:val="14"/>
                <w:szCs w:val="14"/>
              </w:rPr>
              <w:t xml:space="preserve">L'operatore economico fa affidamento sulle capacità di altri soggetti per soddisfare i </w:t>
            </w:r>
            <w:r>
              <w:rPr>
                <w:rFonts w:ascii="Arial" w:hAnsi="Arial" w:cs="Arial"/>
                <w:color w:val="000000"/>
                <w:sz w:val="14"/>
                <w:szCs w:val="14"/>
              </w:rPr>
              <w:t xml:space="preserve">requisiti </w:t>
            </w:r>
            <w:r w:rsidRPr="003C2043">
              <w:rPr>
                <w:rFonts w:ascii="Arial" w:hAnsi="Arial" w:cs="Arial"/>
                <w:color w:val="000000"/>
                <w:sz w:val="14"/>
                <w:szCs w:val="14"/>
              </w:rPr>
              <w:t xml:space="preserve">di </w:t>
            </w:r>
            <w:r>
              <w:rPr>
                <w:rFonts w:ascii="Arial" w:hAnsi="Arial" w:cs="Arial"/>
                <w:color w:val="000000"/>
                <w:sz w:val="14"/>
                <w:szCs w:val="14"/>
              </w:rPr>
              <w:t xml:space="preserve">qualificazione necessari per l’iscrizione al </w:t>
            </w:r>
            <w:r w:rsidR="00B5573E">
              <w:rPr>
                <w:rFonts w:ascii="Arial" w:hAnsi="Arial" w:cs="Arial"/>
                <w:color w:val="000000"/>
                <w:sz w:val="14"/>
                <w:szCs w:val="14"/>
              </w:rPr>
              <w:t>Sottosistema</w:t>
            </w:r>
            <w:r w:rsidRPr="003C2043">
              <w:rPr>
                <w:rFonts w:ascii="Arial" w:hAnsi="Arial" w:cs="Arial"/>
                <w:color w:val="000000"/>
                <w:sz w:val="14"/>
                <w:szCs w:val="14"/>
              </w:rPr>
              <w:t>?</w:t>
            </w:r>
          </w:p>
          <w:p w14:paraId="03B99FBF" w14:textId="77777777" w:rsidR="00316F36" w:rsidRPr="003C2043" w:rsidRDefault="00316F36" w:rsidP="008F3C7A">
            <w:pPr>
              <w:rPr>
                <w:rFonts w:ascii="Arial" w:hAnsi="Arial" w:cs="Arial"/>
                <w:iCs/>
                <w:color w:val="000000"/>
                <w:sz w:val="14"/>
                <w:szCs w:val="14"/>
              </w:rPr>
            </w:pPr>
            <w:r w:rsidRPr="003C2043">
              <w:rPr>
                <w:rFonts w:ascii="Arial" w:hAnsi="Arial" w:cs="Arial"/>
                <w:b/>
                <w:iCs/>
                <w:color w:val="000000"/>
                <w:sz w:val="14"/>
                <w:szCs w:val="14"/>
              </w:rPr>
              <w:t xml:space="preserve">In caso affermativo: </w:t>
            </w:r>
          </w:p>
          <w:p w14:paraId="03320562" w14:textId="77777777" w:rsidR="00316F36" w:rsidRPr="003C2043" w:rsidRDefault="00316F36" w:rsidP="008F3C7A">
            <w:pPr>
              <w:rPr>
                <w:rFonts w:ascii="Arial" w:hAnsi="Arial" w:cs="Arial"/>
                <w:iCs/>
                <w:color w:val="000000"/>
                <w:sz w:val="14"/>
                <w:szCs w:val="14"/>
              </w:rPr>
            </w:pPr>
            <w:r w:rsidRPr="003C2043">
              <w:rPr>
                <w:rFonts w:ascii="Arial" w:hAnsi="Arial" w:cs="Arial"/>
                <w:iCs/>
                <w:color w:val="000000"/>
                <w:sz w:val="14"/>
                <w:szCs w:val="14"/>
              </w:rPr>
              <w:t>Indicare la denominazione degli operatori economici di cui si intende avvalersi:</w:t>
            </w:r>
          </w:p>
          <w:p w14:paraId="31052D69" w14:textId="77777777" w:rsidR="00316F36" w:rsidRDefault="00316F36" w:rsidP="008F3C7A">
            <w:pPr>
              <w:rPr>
                <w:rFonts w:ascii="Arial" w:hAnsi="Arial" w:cs="Arial"/>
                <w:iCs/>
                <w:color w:val="000000"/>
                <w:sz w:val="14"/>
                <w:szCs w:val="14"/>
              </w:rPr>
            </w:pPr>
            <w:r w:rsidRPr="003C2043">
              <w:rPr>
                <w:rFonts w:ascii="Arial" w:hAnsi="Arial" w:cs="Arial"/>
                <w:iCs/>
                <w:color w:val="000000"/>
                <w:sz w:val="14"/>
                <w:szCs w:val="14"/>
              </w:rPr>
              <w:t>Indicare i requisiti oggetto di avvalimento:</w:t>
            </w:r>
          </w:p>
          <w:p w14:paraId="2EABE074" w14:textId="77777777" w:rsidR="00982E8E" w:rsidRPr="003C2043" w:rsidRDefault="00982E8E" w:rsidP="00516AE7">
            <w:pPr>
              <w:rPr>
                <w:color w:val="000000"/>
              </w:rPr>
            </w:pPr>
          </w:p>
        </w:tc>
        <w:tc>
          <w:tcPr>
            <w:tcW w:w="4072" w:type="dxa"/>
            <w:shd w:val="clear" w:color="auto" w:fill="auto"/>
          </w:tcPr>
          <w:p w14:paraId="12CE7B50" w14:textId="05AF01BF" w:rsidR="00316F36" w:rsidRPr="003C2043" w:rsidRDefault="00796202" w:rsidP="008F3C7A">
            <w:pPr>
              <w:rPr>
                <w:rFonts w:ascii="Arial" w:hAnsi="Arial" w:cs="Arial"/>
                <w:color w:val="000000"/>
                <w:sz w:val="15"/>
                <w:szCs w:val="15"/>
              </w:rPr>
            </w:pPr>
            <w:r>
              <w:rPr>
                <w:rFonts w:ascii="Arial" w:hAnsi="Arial" w:cs="Arial"/>
                <w:color w:val="000000"/>
                <w:sz w:val="15"/>
                <w:szCs w:val="15"/>
              </w:rPr>
              <w:fldChar w:fldCharType="begin">
                <w:ffData>
                  <w:name w:val="Controllo3"/>
                  <w:enabled/>
                  <w:calcOnExit w:val="0"/>
                  <w:checkBox>
                    <w:sizeAuto/>
                    <w:default w:val="0"/>
                  </w:checkBox>
                </w:ffData>
              </w:fldChar>
            </w:r>
            <w:bookmarkStart w:id="12" w:name="Controllo3"/>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12"/>
            <w:r w:rsidR="00316F36" w:rsidRPr="003C2043">
              <w:rPr>
                <w:rFonts w:ascii="Arial" w:hAnsi="Arial" w:cs="Arial"/>
                <w:color w:val="000000"/>
                <w:sz w:val="15"/>
                <w:szCs w:val="15"/>
              </w:rPr>
              <w:t xml:space="preserve">Sì </w:t>
            </w:r>
            <w:r>
              <w:rPr>
                <w:rFonts w:ascii="Arial" w:hAnsi="Arial" w:cs="Arial"/>
                <w:color w:val="000000"/>
                <w:sz w:val="15"/>
                <w:szCs w:val="15"/>
              </w:rPr>
              <w:fldChar w:fldCharType="begin">
                <w:ffData>
                  <w:name w:val="Controllo4"/>
                  <w:enabled/>
                  <w:calcOnExit w:val="0"/>
                  <w:checkBox>
                    <w:sizeAuto/>
                    <w:default w:val="0"/>
                  </w:checkBox>
                </w:ffData>
              </w:fldChar>
            </w:r>
            <w:bookmarkStart w:id="13" w:name="Controllo4"/>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13"/>
            <w:r w:rsidR="00316F36" w:rsidRPr="003C2043">
              <w:rPr>
                <w:rFonts w:ascii="Arial" w:hAnsi="Arial" w:cs="Arial"/>
                <w:color w:val="000000"/>
                <w:sz w:val="15"/>
                <w:szCs w:val="15"/>
              </w:rPr>
              <w:t>No</w:t>
            </w:r>
          </w:p>
          <w:p w14:paraId="165D763F" w14:textId="77777777" w:rsidR="00316F36" w:rsidRPr="003C2043" w:rsidRDefault="00316F36" w:rsidP="008F3C7A">
            <w:pPr>
              <w:rPr>
                <w:rFonts w:ascii="Arial" w:hAnsi="Arial" w:cs="Arial"/>
                <w:color w:val="000000"/>
                <w:sz w:val="15"/>
                <w:szCs w:val="15"/>
              </w:rPr>
            </w:pPr>
          </w:p>
          <w:p w14:paraId="1A8DFB9F" w14:textId="0C58BE83" w:rsidR="00316F36" w:rsidRPr="003C2043" w:rsidRDefault="00316F36" w:rsidP="008F3C7A">
            <w:pPr>
              <w:spacing w:after="240"/>
              <w:rPr>
                <w:rFonts w:ascii="Arial" w:hAnsi="Arial" w:cs="Arial"/>
                <w:color w:val="000000"/>
                <w:sz w:val="14"/>
                <w:szCs w:val="14"/>
              </w:rPr>
            </w:pPr>
            <w:r w:rsidRPr="003C2043">
              <w:rPr>
                <w:rFonts w:ascii="Arial" w:hAnsi="Arial" w:cs="Arial"/>
                <w:color w:val="000000"/>
                <w:sz w:val="14"/>
                <w:szCs w:val="14"/>
              </w:rPr>
              <w:t>[</w:t>
            </w:r>
            <w:r w:rsidR="00796202">
              <w:rPr>
                <w:rFonts w:ascii="Arial" w:hAnsi="Arial" w:cs="Arial"/>
                <w:color w:val="000000"/>
                <w:sz w:val="14"/>
                <w:szCs w:val="14"/>
              </w:rPr>
              <w:fldChar w:fldCharType="begin">
                <w:ffData>
                  <w:name w:val="Testo20"/>
                  <w:enabled/>
                  <w:calcOnExit w:val="0"/>
                  <w:textInput/>
                </w:ffData>
              </w:fldChar>
            </w:r>
            <w:bookmarkStart w:id="14" w:name="Testo20"/>
            <w:r w:rsidR="00796202">
              <w:rPr>
                <w:rFonts w:ascii="Arial" w:hAnsi="Arial" w:cs="Arial"/>
                <w:color w:val="000000"/>
                <w:sz w:val="14"/>
                <w:szCs w:val="14"/>
              </w:rPr>
              <w:instrText xml:space="preserve"> FORMTEXT </w:instrText>
            </w:r>
            <w:r w:rsidR="00796202">
              <w:rPr>
                <w:rFonts w:ascii="Arial" w:hAnsi="Arial" w:cs="Arial"/>
                <w:color w:val="000000"/>
                <w:sz w:val="14"/>
                <w:szCs w:val="14"/>
              </w:rPr>
            </w:r>
            <w:r w:rsidR="00796202">
              <w:rPr>
                <w:rFonts w:ascii="Arial" w:hAnsi="Arial" w:cs="Arial"/>
                <w:color w:val="000000"/>
                <w:sz w:val="14"/>
                <w:szCs w:val="14"/>
              </w:rPr>
              <w:fldChar w:fldCharType="separate"/>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color w:val="000000"/>
                <w:sz w:val="14"/>
                <w:szCs w:val="14"/>
              </w:rPr>
              <w:fldChar w:fldCharType="end"/>
            </w:r>
            <w:bookmarkEnd w:id="14"/>
            <w:r w:rsidRPr="003C2043">
              <w:rPr>
                <w:rFonts w:ascii="Arial" w:hAnsi="Arial" w:cs="Arial"/>
                <w:color w:val="000000"/>
                <w:sz w:val="14"/>
                <w:szCs w:val="14"/>
              </w:rPr>
              <w:t>]</w:t>
            </w:r>
          </w:p>
          <w:p w14:paraId="53FAC718" w14:textId="2451F4CC" w:rsidR="00316F36" w:rsidRPr="003C2043" w:rsidRDefault="00316F36" w:rsidP="008F3C7A">
            <w:pPr>
              <w:spacing w:after="240"/>
              <w:rPr>
                <w:color w:val="000000"/>
              </w:rPr>
            </w:pPr>
            <w:r w:rsidRPr="003C2043">
              <w:rPr>
                <w:rFonts w:ascii="Arial" w:hAnsi="Arial" w:cs="Arial"/>
                <w:color w:val="000000"/>
                <w:sz w:val="14"/>
                <w:szCs w:val="14"/>
              </w:rPr>
              <w:t>[</w:t>
            </w:r>
            <w:r w:rsidR="00796202">
              <w:rPr>
                <w:rFonts w:ascii="Arial" w:hAnsi="Arial" w:cs="Arial"/>
                <w:color w:val="000000"/>
                <w:sz w:val="14"/>
                <w:szCs w:val="14"/>
              </w:rPr>
              <w:fldChar w:fldCharType="begin">
                <w:ffData>
                  <w:name w:val="Testo21"/>
                  <w:enabled/>
                  <w:calcOnExit w:val="0"/>
                  <w:textInput/>
                </w:ffData>
              </w:fldChar>
            </w:r>
            <w:bookmarkStart w:id="15" w:name="Testo21"/>
            <w:r w:rsidR="00796202">
              <w:rPr>
                <w:rFonts w:ascii="Arial" w:hAnsi="Arial" w:cs="Arial"/>
                <w:color w:val="000000"/>
                <w:sz w:val="14"/>
                <w:szCs w:val="14"/>
              </w:rPr>
              <w:instrText xml:space="preserve"> FORMTEXT </w:instrText>
            </w:r>
            <w:r w:rsidR="00796202">
              <w:rPr>
                <w:rFonts w:ascii="Arial" w:hAnsi="Arial" w:cs="Arial"/>
                <w:color w:val="000000"/>
                <w:sz w:val="14"/>
                <w:szCs w:val="14"/>
              </w:rPr>
            </w:r>
            <w:r w:rsidR="00796202">
              <w:rPr>
                <w:rFonts w:ascii="Arial" w:hAnsi="Arial" w:cs="Arial"/>
                <w:color w:val="000000"/>
                <w:sz w:val="14"/>
                <w:szCs w:val="14"/>
              </w:rPr>
              <w:fldChar w:fldCharType="separate"/>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noProof/>
                <w:color w:val="000000"/>
                <w:sz w:val="14"/>
                <w:szCs w:val="14"/>
              </w:rPr>
              <w:t> </w:t>
            </w:r>
            <w:r w:rsidR="00796202">
              <w:rPr>
                <w:rFonts w:ascii="Arial" w:hAnsi="Arial" w:cs="Arial"/>
                <w:color w:val="000000"/>
                <w:sz w:val="14"/>
                <w:szCs w:val="14"/>
              </w:rPr>
              <w:fldChar w:fldCharType="end"/>
            </w:r>
            <w:bookmarkEnd w:id="15"/>
            <w:r w:rsidRPr="003C2043">
              <w:rPr>
                <w:rFonts w:ascii="Arial" w:hAnsi="Arial" w:cs="Arial"/>
                <w:color w:val="000000"/>
                <w:sz w:val="14"/>
                <w:szCs w:val="14"/>
              </w:rPr>
              <w:t>]</w:t>
            </w:r>
          </w:p>
        </w:tc>
      </w:tr>
      <w:tr w:rsidR="00316F36" w:rsidRPr="003C2043" w14:paraId="4ECBF06A" w14:textId="77777777" w:rsidTr="008F3C7A">
        <w:tc>
          <w:tcPr>
            <w:tcW w:w="9288" w:type="dxa"/>
            <w:gridSpan w:val="2"/>
            <w:shd w:val="clear" w:color="auto" w:fill="D9D9D9"/>
          </w:tcPr>
          <w:p w14:paraId="729EBD2A" w14:textId="77777777" w:rsidR="00316F36" w:rsidRPr="003C2043" w:rsidRDefault="00316F36" w:rsidP="007A3CB3">
            <w:pPr>
              <w:rPr>
                <w:rFonts w:ascii="Arial" w:hAnsi="Arial" w:cs="Arial"/>
                <w:iCs/>
                <w:color w:val="000000"/>
                <w:sz w:val="14"/>
                <w:szCs w:val="14"/>
              </w:rPr>
            </w:pPr>
            <w:r w:rsidRPr="003C2043">
              <w:rPr>
                <w:rFonts w:ascii="Arial" w:hAnsi="Arial" w:cs="Arial"/>
                <w:iCs/>
                <w:color w:val="000000"/>
                <w:sz w:val="14"/>
                <w:szCs w:val="14"/>
              </w:rPr>
              <w:t xml:space="preserve">In caso affermativo, indicare la denominazione degli operatori economici di cui si intende avvalersi, i requisiti oggetto di avvalimento e presentare per ciascuna impresa ausiliaria </w:t>
            </w:r>
            <w:r w:rsidR="00244868">
              <w:rPr>
                <w:rFonts w:ascii="Arial" w:hAnsi="Arial" w:cs="Arial"/>
                <w:iCs/>
                <w:color w:val="000000"/>
                <w:sz w:val="14"/>
                <w:szCs w:val="14"/>
              </w:rPr>
              <w:t>una dichiarazione unica motivi di esclusione</w:t>
            </w:r>
            <w:r w:rsidRPr="003C2043">
              <w:rPr>
                <w:rFonts w:ascii="Arial" w:hAnsi="Arial" w:cs="Arial"/>
                <w:iCs/>
                <w:color w:val="000000"/>
                <w:sz w:val="14"/>
                <w:szCs w:val="14"/>
              </w:rPr>
              <w:t>, debitamente compilat</w:t>
            </w:r>
            <w:r w:rsidR="00244868">
              <w:rPr>
                <w:rFonts w:ascii="Arial" w:hAnsi="Arial" w:cs="Arial"/>
                <w:iCs/>
                <w:color w:val="000000"/>
                <w:sz w:val="14"/>
                <w:szCs w:val="14"/>
              </w:rPr>
              <w:t>a</w:t>
            </w:r>
            <w:r w:rsidRPr="003C2043">
              <w:rPr>
                <w:rFonts w:ascii="Arial" w:hAnsi="Arial" w:cs="Arial"/>
                <w:iCs/>
                <w:color w:val="000000"/>
                <w:sz w:val="14"/>
                <w:szCs w:val="14"/>
              </w:rPr>
              <w:t xml:space="preserve"> e firmat</w:t>
            </w:r>
            <w:r w:rsidR="00244868">
              <w:rPr>
                <w:rFonts w:ascii="Arial" w:hAnsi="Arial" w:cs="Arial"/>
                <w:iCs/>
                <w:color w:val="000000"/>
                <w:sz w:val="14"/>
                <w:szCs w:val="14"/>
              </w:rPr>
              <w:t>a</w:t>
            </w:r>
            <w:r w:rsidRPr="003C2043">
              <w:rPr>
                <w:rFonts w:ascii="Arial" w:hAnsi="Arial" w:cs="Arial"/>
                <w:iCs/>
                <w:color w:val="000000"/>
                <w:sz w:val="14"/>
                <w:szCs w:val="14"/>
              </w:rPr>
              <w:t xml:space="preserve"> dai soggetti interessati, con le informazioni richieste dalle </w:t>
            </w:r>
            <w:r w:rsidRPr="00403D95">
              <w:rPr>
                <w:rFonts w:ascii="Arial" w:hAnsi="Arial" w:cs="Arial"/>
                <w:iCs/>
                <w:color w:val="000000"/>
                <w:sz w:val="14"/>
                <w:szCs w:val="14"/>
              </w:rPr>
              <w:t>sezioni A e B della pr</w:t>
            </w:r>
            <w:r w:rsidR="007A3CB3" w:rsidRPr="00403D95">
              <w:rPr>
                <w:rFonts w:ascii="Arial" w:hAnsi="Arial" w:cs="Arial"/>
                <w:iCs/>
                <w:color w:val="000000"/>
                <w:sz w:val="14"/>
                <w:szCs w:val="14"/>
              </w:rPr>
              <w:t xml:space="preserve">esente parte, dalla parte III e dalla parte </w:t>
            </w:r>
            <w:r w:rsidR="00D96C6A" w:rsidRPr="00403D95">
              <w:rPr>
                <w:rFonts w:ascii="Arial" w:hAnsi="Arial" w:cs="Arial"/>
                <w:iCs/>
                <w:color w:val="000000"/>
                <w:sz w:val="14"/>
                <w:szCs w:val="14"/>
              </w:rPr>
              <w:t>IV</w:t>
            </w:r>
            <w:r w:rsidRPr="00403D95">
              <w:rPr>
                <w:rFonts w:ascii="Arial" w:hAnsi="Arial" w:cs="Arial"/>
                <w:iCs/>
                <w:color w:val="000000"/>
                <w:sz w:val="14"/>
                <w:szCs w:val="14"/>
              </w:rPr>
              <w:t>.</w:t>
            </w:r>
          </w:p>
        </w:tc>
      </w:tr>
    </w:tbl>
    <w:p w14:paraId="00D2EB9A" w14:textId="77777777" w:rsidR="006E756B" w:rsidRDefault="006E756B" w:rsidP="00117810">
      <w:pPr>
        <w:rPr>
          <w:b/>
        </w:rPr>
      </w:pPr>
    </w:p>
    <w:p w14:paraId="36A5254C" w14:textId="77777777" w:rsidR="00F23624" w:rsidRDefault="006E756B" w:rsidP="00117810">
      <w:pPr>
        <w:rPr>
          <w:rFonts w:ascii="Arial" w:hAnsi="Arial" w:cs="Arial"/>
          <w:b/>
          <w:sz w:val="15"/>
          <w:szCs w:val="15"/>
        </w:rPr>
      </w:pPr>
      <w:r>
        <w:rPr>
          <w:b/>
        </w:rPr>
        <w:br w:type="page"/>
      </w:r>
    </w:p>
    <w:p w14:paraId="7894B0D8" w14:textId="77777777" w:rsidR="00F23624" w:rsidRPr="00F23624" w:rsidRDefault="00F23624" w:rsidP="00F23624">
      <w:pPr>
        <w:spacing w:before="0"/>
        <w:jc w:val="center"/>
        <w:rPr>
          <w:rFonts w:ascii="Arial" w:hAnsi="Arial" w:cs="Arial"/>
          <w:b/>
          <w:sz w:val="20"/>
          <w:szCs w:val="20"/>
        </w:rPr>
      </w:pPr>
      <w:r w:rsidRPr="00F23624">
        <w:rPr>
          <w:rFonts w:ascii="Arial" w:hAnsi="Arial" w:cs="Arial"/>
          <w:b/>
          <w:sz w:val="20"/>
          <w:szCs w:val="20"/>
        </w:rPr>
        <w:lastRenderedPageBreak/>
        <w:t xml:space="preserve">PARTE III: MOTIVI DI ESCLUSIONE (Articolo </w:t>
      </w:r>
      <w:r w:rsidR="00013B77">
        <w:rPr>
          <w:rFonts w:ascii="Arial" w:hAnsi="Arial" w:cs="Arial"/>
          <w:b/>
          <w:sz w:val="20"/>
          <w:szCs w:val="20"/>
        </w:rPr>
        <w:t xml:space="preserve">94 e </w:t>
      </w:r>
      <w:proofErr w:type="gramStart"/>
      <w:r w:rsidR="00013B77">
        <w:rPr>
          <w:rFonts w:ascii="Arial" w:hAnsi="Arial" w:cs="Arial"/>
          <w:b/>
          <w:sz w:val="20"/>
          <w:szCs w:val="20"/>
        </w:rPr>
        <w:t xml:space="preserve">95 </w:t>
      </w:r>
      <w:r w:rsidRPr="00F23624">
        <w:rPr>
          <w:rFonts w:ascii="Arial" w:hAnsi="Arial" w:cs="Arial"/>
          <w:b/>
          <w:sz w:val="20"/>
          <w:szCs w:val="20"/>
        </w:rPr>
        <w:t xml:space="preserve"> del</w:t>
      </w:r>
      <w:proofErr w:type="gramEnd"/>
      <w:r w:rsidRPr="00F23624">
        <w:rPr>
          <w:rFonts w:ascii="Arial" w:hAnsi="Arial" w:cs="Arial"/>
          <w:b/>
          <w:sz w:val="20"/>
          <w:szCs w:val="20"/>
        </w:rPr>
        <w:t xml:space="preserve"> Codice)</w:t>
      </w:r>
    </w:p>
    <w:p w14:paraId="7B514AC6" w14:textId="77777777" w:rsidR="00A23B3E" w:rsidRPr="00F23624" w:rsidRDefault="00F23624" w:rsidP="00F23624">
      <w:pPr>
        <w:spacing w:before="0"/>
        <w:jc w:val="center"/>
        <w:rPr>
          <w:rFonts w:ascii="Arial" w:hAnsi="Arial" w:cs="Arial"/>
          <w:b/>
          <w:sz w:val="16"/>
          <w:szCs w:val="16"/>
        </w:rPr>
      </w:pPr>
      <w:r w:rsidRPr="00F23624">
        <w:rPr>
          <w:rFonts w:ascii="Arial" w:hAnsi="Arial" w:cs="Arial"/>
          <w:b/>
          <w:sz w:val="16"/>
          <w:szCs w:val="16"/>
        </w:rPr>
        <w:t>A: MOTIVI LEGATI A CONDANNE PENALI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105"/>
      </w:tblGrid>
      <w:tr w:rsidR="002D4C3F" w:rsidRPr="003C2043" w14:paraId="6A70A412" w14:textId="77777777" w:rsidTr="003C2043">
        <w:tc>
          <w:tcPr>
            <w:tcW w:w="9322" w:type="dxa"/>
            <w:shd w:val="clear" w:color="auto" w:fill="D9D9D9"/>
          </w:tcPr>
          <w:p w14:paraId="78AE74F4" w14:textId="3A8AC182" w:rsidR="002D4C3F" w:rsidRPr="003C2043" w:rsidRDefault="002D4C3F" w:rsidP="00DB4305">
            <w:pPr>
              <w:pStyle w:val="SectionTitle"/>
              <w:spacing w:after="0" w:line="360" w:lineRule="auto"/>
              <w:jc w:val="both"/>
              <w:rPr>
                <w:rFonts w:ascii="Arial" w:hAnsi="Arial" w:cs="Arial"/>
                <w:caps/>
                <w:color w:val="000000"/>
                <w:sz w:val="15"/>
                <w:szCs w:val="15"/>
              </w:rPr>
            </w:pPr>
            <w:r w:rsidRPr="003C2043">
              <w:rPr>
                <w:rFonts w:ascii="Arial" w:hAnsi="Arial" w:cs="Arial"/>
                <w:caps/>
                <w:color w:val="000000"/>
                <w:sz w:val="15"/>
                <w:szCs w:val="15"/>
              </w:rPr>
              <w:t xml:space="preserve">L'articolo 57, paragrafo 1, della direttiva 2014/24/UE stabilisce i seguenti motivi di esclusione (Articolo </w:t>
            </w:r>
            <w:r w:rsidR="00DB4305">
              <w:rPr>
                <w:rFonts w:ascii="Arial" w:hAnsi="Arial" w:cs="Arial"/>
                <w:caps/>
                <w:color w:val="000000"/>
                <w:sz w:val="15"/>
                <w:szCs w:val="15"/>
              </w:rPr>
              <w:t>94,</w:t>
            </w:r>
            <w:r w:rsidRPr="003C2043">
              <w:rPr>
                <w:rFonts w:ascii="Arial" w:hAnsi="Arial" w:cs="Arial"/>
                <w:caps/>
                <w:color w:val="000000"/>
                <w:sz w:val="15"/>
                <w:szCs w:val="15"/>
              </w:rPr>
              <w:t xml:space="preserve"> comma 1, del Codice):</w:t>
            </w:r>
          </w:p>
          <w:p w14:paraId="57C9AB8D" w14:textId="77777777" w:rsidR="002D4C3F" w:rsidRPr="003C2043" w:rsidRDefault="002D4C3F"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3C2043">
              <w:rPr>
                <w:rFonts w:ascii="Arial" w:hAnsi="Arial" w:cs="Arial"/>
                <w:caps/>
                <w:color w:val="000000"/>
                <w:sz w:val="15"/>
                <w:szCs w:val="15"/>
              </w:rPr>
              <w:t>Partecipazione a un’organizzazione criminale (</w:t>
            </w:r>
            <w:r w:rsidRPr="003C2043">
              <w:rPr>
                <w:rFonts w:ascii="Arial" w:hAnsi="Arial" w:cs="Arial"/>
                <w:caps/>
                <w:color w:val="000000"/>
                <w:sz w:val="15"/>
                <w:szCs w:val="15"/>
                <w:vertAlign w:val="superscript"/>
              </w:rPr>
              <w:endnoteReference w:id="2"/>
            </w:r>
            <w:r w:rsidRPr="003C2043">
              <w:rPr>
                <w:rFonts w:ascii="Arial" w:hAnsi="Arial" w:cs="Arial"/>
                <w:caps/>
                <w:color w:val="000000"/>
                <w:sz w:val="15"/>
                <w:szCs w:val="15"/>
              </w:rPr>
              <w:t>)</w:t>
            </w:r>
          </w:p>
          <w:p w14:paraId="6EC72440" w14:textId="3FB95538" w:rsidR="002D4C3F" w:rsidRDefault="00DB4305"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3C2043">
              <w:rPr>
                <w:rFonts w:ascii="Arial" w:hAnsi="Arial" w:cs="Arial"/>
                <w:caps/>
                <w:color w:val="000000"/>
                <w:sz w:val="15"/>
                <w:szCs w:val="15"/>
              </w:rPr>
              <w:t>CORRUZIONE (</w:t>
            </w:r>
            <w:r w:rsidR="002D4C3F" w:rsidRPr="003C2043">
              <w:rPr>
                <w:rFonts w:ascii="Arial" w:hAnsi="Arial" w:cs="Arial"/>
                <w:caps/>
                <w:color w:val="000000"/>
                <w:sz w:val="15"/>
                <w:szCs w:val="15"/>
                <w:vertAlign w:val="superscript"/>
              </w:rPr>
              <w:endnoteReference w:id="3"/>
            </w:r>
            <w:r w:rsidR="002D4C3F" w:rsidRPr="003C2043">
              <w:rPr>
                <w:rFonts w:ascii="Arial" w:hAnsi="Arial" w:cs="Arial"/>
                <w:caps/>
                <w:color w:val="000000"/>
                <w:sz w:val="15"/>
                <w:szCs w:val="15"/>
              </w:rPr>
              <w:t>)</w:t>
            </w:r>
          </w:p>
          <w:p w14:paraId="68C697E5" w14:textId="0B098E64" w:rsidR="002D4C3F" w:rsidRPr="003C2043" w:rsidRDefault="00DB4305"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3C2043">
              <w:rPr>
                <w:rFonts w:ascii="Arial" w:hAnsi="Arial" w:cs="Arial"/>
                <w:caps/>
                <w:color w:val="000000"/>
                <w:sz w:val="15"/>
                <w:szCs w:val="15"/>
              </w:rPr>
              <w:t>FRODE (</w:t>
            </w:r>
            <w:r w:rsidR="002D4C3F" w:rsidRPr="003C2043">
              <w:rPr>
                <w:rFonts w:ascii="Arial" w:hAnsi="Arial" w:cs="Arial"/>
                <w:caps/>
                <w:color w:val="000000"/>
                <w:sz w:val="15"/>
                <w:szCs w:val="15"/>
                <w:vertAlign w:val="superscript"/>
              </w:rPr>
              <w:endnoteReference w:id="4"/>
            </w:r>
            <w:r w:rsidR="002D4C3F" w:rsidRPr="003C2043">
              <w:rPr>
                <w:rFonts w:ascii="Arial" w:hAnsi="Arial" w:cs="Arial"/>
                <w:caps/>
                <w:color w:val="000000"/>
                <w:sz w:val="15"/>
                <w:szCs w:val="15"/>
              </w:rPr>
              <w:t>);</w:t>
            </w:r>
          </w:p>
          <w:p w14:paraId="25BE14B8" w14:textId="77777777" w:rsidR="002D4C3F" w:rsidRPr="003C2043" w:rsidRDefault="002D4C3F"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3C2043">
              <w:rPr>
                <w:rFonts w:ascii="Arial" w:hAnsi="Arial" w:cs="Arial"/>
                <w:caps/>
                <w:color w:val="000000"/>
                <w:sz w:val="15"/>
                <w:szCs w:val="15"/>
              </w:rPr>
              <w:t>Reati terroristici o reati connessi alle attività terroristiche (</w:t>
            </w:r>
            <w:r w:rsidRPr="003C2043">
              <w:rPr>
                <w:rFonts w:ascii="Arial" w:hAnsi="Arial" w:cs="Arial"/>
                <w:caps/>
                <w:color w:val="000000"/>
                <w:sz w:val="15"/>
                <w:szCs w:val="15"/>
                <w:vertAlign w:val="superscript"/>
              </w:rPr>
              <w:endnoteReference w:id="5"/>
            </w:r>
            <w:r w:rsidRPr="003C2043">
              <w:rPr>
                <w:rFonts w:ascii="Arial" w:hAnsi="Arial" w:cs="Arial"/>
                <w:caps/>
                <w:color w:val="000000"/>
                <w:sz w:val="15"/>
                <w:szCs w:val="15"/>
              </w:rPr>
              <w:t>);</w:t>
            </w:r>
          </w:p>
          <w:p w14:paraId="082D993C" w14:textId="77777777" w:rsidR="002D4C3F" w:rsidRPr="003C2043" w:rsidRDefault="002D4C3F"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3C2043">
              <w:rPr>
                <w:rFonts w:ascii="Arial" w:hAnsi="Arial" w:cs="Arial"/>
                <w:bCs/>
                <w:iCs/>
                <w:caps/>
                <w:color w:val="000000"/>
                <w:sz w:val="15"/>
                <w:szCs w:val="15"/>
              </w:rPr>
              <w:t>Riciclaggio di proventi</w:t>
            </w:r>
            <w:r w:rsidRPr="003C2043">
              <w:rPr>
                <w:rFonts w:ascii="Arial" w:hAnsi="Arial" w:cs="Arial"/>
                <w:caps/>
                <w:color w:val="000000"/>
                <w:sz w:val="15"/>
                <w:szCs w:val="15"/>
              </w:rPr>
              <w:t xml:space="preserve"> di attività criminose o finanziamento al terrorismo (</w:t>
            </w:r>
            <w:bookmarkStart w:id="16" w:name="_DV_C1915"/>
            <w:bookmarkEnd w:id="16"/>
            <w:r w:rsidRPr="003C2043">
              <w:rPr>
                <w:rFonts w:ascii="Arial" w:hAnsi="Arial" w:cs="Arial"/>
                <w:caps/>
                <w:color w:val="000000"/>
                <w:sz w:val="15"/>
                <w:szCs w:val="15"/>
                <w:vertAlign w:val="superscript"/>
              </w:rPr>
              <w:endnoteReference w:id="6"/>
            </w:r>
            <w:r w:rsidRPr="003C2043">
              <w:rPr>
                <w:rFonts w:ascii="Arial" w:hAnsi="Arial" w:cs="Arial"/>
                <w:caps/>
                <w:color w:val="000000"/>
                <w:sz w:val="15"/>
                <w:szCs w:val="15"/>
              </w:rPr>
              <w:t>);</w:t>
            </w:r>
          </w:p>
          <w:p w14:paraId="585C43B9" w14:textId="5A923F6D" w:rsidR="002D4C3F" w:rsidRDefault="002D4C3F"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3C2043">
              <w:rPr>
                <w:rFonts w:ascii="Arial" w:hAnsi="Arial" w:cs="Arial"/>
                <w:caps/>
                <w:color w:val="000000"/>
                <w:sz w:val="15"/>
                <w:szCs w:val="15"/>
              </w:rPr>
              <w:t xml:space="preserve">Lavoro minorile e altre forme di tratta di esseri </w:t>
            </w:r>
            <w:r w:rsidR="00034DBF" w:rsidRPr="003C2043">
              <w:rPr>
                <w:rFonts w:ascii="Arial" w:hAnsi="Arial" w:cs="Arial"/>
                <w:caps/>
                <w:color w:val="000000"/>
                <w:sz w:val="15"/>
                <w:szCs w:val="15"/>
              </w:rPr>
              <w:t>UMANI (</w:t>
            </w:r>
            <w:r w:rsidRPr="003C2043">
              <w:rPr>
                <w:rFonts w:ascii="Arial" w:hAnsi="Arial" w:cs="Arial"/>
                <w:caps/>
                <w:color w:val="000000"/>
                <w:sz w:val="15"/>
                <w:szCs w:val="15"/>
                <w:vertAlign w:val="superscript"/>
              </w:rPr>
              <w:endnoteReference w:id="7"/>
            </w:r>
            <w:r w:rsidRPr="003C2043">
              <w:rPr>
                <w:rFonts w:ascii="Arial" w:hAnsi="Arial" w:cs="Arial"/>
                <w:caps/>
                <w:color w:val="000000"/>
                <w:sz w:val="15"/>
                <w:szCs w:val="15"/>
              </w:rPr>
              <w:t>)</w:t>
            </w:r>
          </w:p>
          <w:p w14:paraId="6F3AD8F5" w14:textId="48757189" w:rsidR="00FB4575" w:rsidRPr="003C2043" w:rsidRDefault="00FB4575" w:rsidP="00DB4305">
            <w:pPr>
              <w:pStyle w:val="SectionTitle"/>
              <w:spacing w:before="0" w:after="0" w:line="360" w:lineRule="auto"/>
              <w:jc w:val="left"/>
              <w:rPr>
                <w:rFonts w:ascii="Arial" w:hAnsi="Arial" w:cs="Arial"/>
                <w:caps/>
                <w:color w:val="000000"/>
                <w:sz w:val="15"/>
                <w:szCs w:val="15"/>
              </w:rPr>
            </w:pPr>
            <w:r>
              <w:rPr>
                <w:rFonts w:ascii="Arial" w:hAnsi="Arial" w:cs="Arial"/>
                <w:caps/>
                <w:color w:val="000000"/>
                <w:sz w:val="15"/>
                <w:szCs w:val="15"/>
              </w:rPr>
              <w:t>CODICE:</w:t>
            </w:r>
          </w:p>
          <w:p w14:paraId="669F017F" w14:textId="151BB197" w:rsidR="003D181E" w:rsidRPr="00496533" w:rsidRDefault="003D181E"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496533">
              <w:rPr>
                <w:rFonts w:ascii="Arial" w:hAnsi="Arial" w:cs="Arial"/>
                <w:caps/>
                <w:color w:val="000000"/>
                <w:sz w:val="15"/>
                <w:szCs w:val="15"/>
              </w:rPr>
              <w:t xml:space="preserve">FALSE COMUNICAZIONI SOCIALI (lett. </w:t>
            </w:r>
            <w:r w:rsidR="00034DBF" w:rsidRPr="00496533">
              <w:rPr>
                <w:rFonts w:ascii="Arial" w:hAnsi="Arial" w:cs="Arial"/>
                <w:caps/>
                <w:color w:val="000000"/>
                <w:sz w:val="15"/>
                <w:szCs w:val="15"/>
              </w:rPr>
              <w:t>C ARTICOLO</w:t>
            </w:r>
            <w:r w:rsidRPr="00496533">
              <w:rPr>
                <w:rFonts w:ascii="Arial" w:hAnsi="Arial" w:cs="Arial"/>
                <w:caps/>
                <w:color w:val="000000"/>
                <w:sz w:val="15"/>
                <w:szCs w:val="15"/>
              </w:rPr>
              <w:t xml:space="preserve"> </w:t>
            </w:r>
            <w:r w:rsidR="00171BBC" w:rsidRPr="00496533">
              <w:rPr>
                <w:rFonts w:ascii="Arial" w:hAnsi="Arial" w:cs="Arial"/>
                <w:caps/>
                <w:color w:val="000000"/>
                <w:sz w:val="15"/>
                <w:szCs w:val="15"/>
              </w:rPr>
              <w:t>94</w:t>
            </w:r>
            <w:r w:rsidRPr="00496533">
              <w:rPr>
                <w:rFonts w:ascii="Arial" w:hAnsi="Arial" w:cs="Arial"/>
                <w:caps/>
                <w:color w:val="000000"/>
                <w:sz w:val="15"/>
                <w:szCs w:val="15"/>
              </w:rPr>
              <w:t xml:space="preserve"> co. 1, DEL CODICE)</w:t>
            </w:r>
          </w:p>
          <w:p w14:paraId="7D09578C" w14:textId="77777777" w:rsidR="002D4C3F" w:rsidRPr="003C2043" w:rsidRDefault="002D4C3F" w:rsidP="00DB4305">
            <w:pPr>
              <w:pStyle w:val="SectionTitle"/>
              <w:numPr>
                <w:ilvl w:val="0"/>
                <w:numId w:val="7"/>
              </w:numPr>
              <w:spacing w:before="0" w:after="0" w:line="360" w:lineRule="auto"/>
              <w:ind w:left="851" w:hanging="851"/>
              <w:jc w:val="left"/>
              <w:rPr>
                <w:rFonts w:ascii="Arial" w:hAnsi="Arial" w:cs="Arial"/>
                <w:caps/>
                <w:color w:val="000000"/>
                <w:sz w:val="15"/>
                <w:szCs w:val="15"/>
              </w:rPr>
            </w:pPr>
            <w:r w:rsidRPr="00FF2A42">
              <w:rPr>
                <w:rFonts w:ascii="Arial" w:hAnsi="Arial" w:cs="Arial"/>
                <w:caps/>
                <w:color w:val="000000"/>
                <w:sz w:val="15"/>
                <w:szCs w:val="15"/>
              </w:rPr>
              <w:t xml:space="preserve">Ogni altro delitto da cui derivi, quale pena accessoria, l'incapacità di contrattare con la pubblica amministrazione (lettera </w:t>
            </w:r>
            <w:r w:rsidR="00171BBC">
              <w:rPr>
                <w:rFonts w:ascii="Arial" w:hAnsi="Arial" w:cs="Arial"/>
                <w:i/>
                <w:caps/>
                <w:color w:val="000000"/>
                <w:sz w:val="15"/>
                <w:szCs w:val="15"/>
              </w:rPr>
              <w:t>h</w:t>
            </w:r>
            <w:r w:rsidRPr="00FF2A42">
              <w:rPr>
                <w:rFonts w:ascii="Arial" w:hAnsi="Arial" w:cs="Arial"/>
                <w:caps/>
                <w:color w:val="000000"/>
                <w:sz w:val="15"/>
                <w:szCs w:val="15"/>
              </w:rPr>
              <w:t xml:space="preserve">) articolo </w:t>
            </w:r>
            <w:r w:rsidR="00171BBC">
              <w:rPr>
                <w:rFonts w:ascii="Arial" w:hAnsi="Arial" w:cs="Arial"/>
                <w:caps/>
                <w:color w:val="000000"/>
                <w:sz w:val="15"/>
                <w:szCs w:val="15"/>
              </w:rPr>
              <w:t>94</w:t>
            </w:r>
            <w:r w:rsidRPr="00FF2A42">
              <w:rPr>
                <w:rFonts w:ascii="Arial" w:hAnsi="Arial" w:cs="Arial"/>
                <w:caps/>
                <w:color w:val="000000"/>
                <w:sz w:val="15"/>
                <w:szCs w:val="15"/>
              </w:rPr>
              <w:t>, comma 1, del Codice);</w:t>
            </w:r>
          </w:p>
        </w:tc>
      </w:tr>
    </w:tbl>
    <w:p w14:paraId="7E533D72" w14:textId="77777777" w:rsidR="00AF33F8" w:rsidRDefault="00AF33F8"/>
    <w:tbl>
      <w:tblPr>
        <w:tblW w:w="0" w:type="auto"/>
        <w:tblInd w:w="-20" w:type="dxa"/>
        <w:tblLayout w:type="fixed"/>
        <w:tblCellMar>
          <w:left w:w="93" w:type="dxa"/>
        </w:tblCellMar>
        <w:tblLook w:val="0000" w:firstRow="0" w:lastRow="0" w:firstColumn="0" w:lastColumn="0" w:noHBand="0" w:noVBand="0"/>
      </w:tblPr>
      <w:tblGrid>
        <w:gridCol w:w="5216"/>
        <w:gridCol w:w="4074"/>
      </w:tblGrid>
      <w:tr w:rsidR="00A53742" w14:paraId="7ABAF3E8" w14:textId="77777777" w:rsidTr="003C2043">
        <w:trPr>
          <w:trHeight w:val="663"/>
        </w:trPr>
        <w:tc>
          <w:tcPr>
            <w:tcW w:w="5216" w:type="dxa"/>
            <w:tcBorders>
              <w:top w:val="single" w:sz="4" w:space="0" w:color="00000A"/>
              <w:left w:val="single" w:sz="4" w:space="0" w:color="00000A"/>
              <w:bottom w:val="single" w:sz="4" w:space="0" w:color="00000A"/>
              <w:right w:val="single" w:sz="4" w:space="0" w:color="00000A"/>
            </w:tcBorders>
            <w:shd w:val="clear" w:color="auto" w:fill="D9D9D9"/>
          </w:tcPr>
          <w:p w14:paraId="5A6948BB" w14:textId="77777777" w:rsidR="00A53742" w:rsidRPr="00EB45DC" w:rsidRDefault="00A53742"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 xml:space="preserve">(articolo </w:t>
            </w:r>
            <w:r w:rsidR="00DD374F">
              <w:rPr>
                <w:rFonts w:ascii="Arial" w:hAnsi="Arial" w:cs="Arial"/>
                <w:color w:val="000000"/>
                <w:sz w:val="14"/>
                <w:szCs w:val="14"/>
              </w:rPr>
              <w:t>94</w:t>
            </w:r>
            <w:r w:rsidRPr="00EB45DC">
              <w:rPr>
                <w:rFonts w:ascii="Arial" w:hAnsi="Arial" w:cs="Arial"/>
                <w:color w:val="000000"/>
                <w:sz w:val="14"/>
                <w:szCs w:val="14"/>
              </w:rPr>
              <w:t>, comma 1, del Codice):</w:t>
            </w:r>
          </w:p>
        </w:tc>
        <w:tc>
          <w:tcPr>
            <w:tcW w:w="4072" w:type="dxa"/>
            <w:tcBorders>
              <w:top w:val="single" w:sz="4" w:space="0" w:color="00000A"/>
              <w:left w:val="single" w:sz="4" w:space="0" w:color="00000A"/>
              <w:bottom w:val="single" w:sz="4" w:space="0" w:color="00000A"/>
              <w:right w:val="single" w:sz="4" w:space="0" w:color="00000A"/>
            </w:tcBorders>
            <w:shd w:val="clear" w:color="auto" w:fill="D9D9D9"/>
          </w:tcPr>
          <w:p w14:paraId="141813C4" w14:textId="77777777" w:rsidR="00A53742" w:rsidRPr="00EB45DC" w:rsidRDefault="00A53742">
            <w:pPr>
              <w:spacing w:after="0"/>
              <w:rPr>
                <w:color w:val="000000"/>
              </w:rPr>
            </w:pPr>
            <w:r w:rsidRPr="00EB45DC">
              <w:rPr>
                <w:rFonts w:ascii="Arial" w:hAnsi="Arial" w:cs="Arial"/>
                <w:b/>
                <w:color w:val="000000"/>
                <w:sz w:val="14"/>
                <w:szCs w:val="14"/>
              </w:rPr>
              <w:t>Risposta:</w:t>
            </w:r>
          </w:p>
        </w:tc>
      </w:tr>
      <w:tr w:rsidR="00A53742" w14:paraId="2F547F8F" w14:textId="77777777" w:rsidTr="002D4C3F">
        <w:trPr>
          <w:trHeight w:val="1680"/>
        </w:trPr>
        <w:tc>
          <w:tcPr>
            <w:tcW w:w="5216" w:type="dxa"/>
            <w:tcBorders>
              <w:top w:val="single" w:sz="4" w:space="0" w:color="00000A"/>
              <w:left w:val="single" w:sz="4" w:space="0" w:color="00000A"/>
              <w:bottom w:val="single" w:sz="4" w:space="0" w:color="00000A"/>
              <w:right w:val="single" w:sz="4" w:space="0" w:color="00000A"/>
            </w:tcBorders>
            <w:shd w:val="clear" w:color="auto" w:fill="EEECE1"/>
          </w:tcPr>
          <w:p w14:paraId="712C03D7" w14:textId="068948EC" w:rsidR="00E54329" w:rsidRPr="00A16217" w:rsidRDefault="00A53742" w:rsidP="00E54329">
            <w:pPr>
              <w:jc w:val="both"/>
              <w:rPr>
                <w:rFonts w:ascii="Arial" w:hAnsi="Arial" w:cs="Arial"/>
                <w:color w:val="000000"/>
                <w:sz w:val="14"/>
                <w:szCs w:val="14"/>
              </w:rPr>
            </w:pPr>
            <w:r w:rsidRPr="00EB45DC">
              <w:rPr>
                <w:rFonts w:ascii="Arial" w:hAnsi="Arial" w:cs="Arial"/>
                <w:color w:val="000000"/>
                <w:sz w:val="14"/>
                <w:szCs w:val="14"/>
              </w:rPr>
              <w:t xml:space="preserve">I soggetti di cui all’art. </w:t>
            </w:r>
            <w:r w:rsidR="00DD374F">
              <w:rPr>
                <w:rFonts w:ascii="Arial" w:hAnsi="Arial" w:cs="Arial"/>
                <w:color w:val="000000"/>
                <w:sz w:val="14"/>
                <w:szCs w:val="14"/>
              </w:rPr>
              <w:t>94</w:t>
            </w:r>
            <w:r w:rsidRPr="00EB45DC">
              <w:rPr>
                <w:rFonts w:ascii="Arial" w:hAnsi="Arial" w:cs="Arial"/>
                <w:color w:val="000000"/>
                <w:sz w:val="14"/>
                <w:szCs w:val="14"/>
              </w:rPr>
              <w:t>, comm</w:t>
            </w:r>
            <w:r w:rsidR="00DD374F">
              <w:rPr>
                <w:rFonts w:ascii="Arial" w:hAnsi="Arial" w:cs="Arial"/>
                <w:color w:val="000000"/>
                <w:sz w:val="14"/>
                <w:szCs w:val="14"/>
              </w:rPr>
              <w:t>i</w:t>
            </w:r>
            <w:r w:rsidRPr="00EB45DC">
              <w:rPr>
                <w:rFonts w:ascii="Arial" w:hAnsi="Arial" w:cs="Arial"/>
                <w:color w:val="000000"/>
                <w:sz w:val="14"/>
                <w:szCs w:val="14"/>
              </w:rPr>
              <w:t xml:space="preserve"> 3</w:t>
            </w:r>
            <w:r w:rsidR="00DD374F">
              <w:rPr>
                <w:rFonts w:ascii="Arial" w:hAnsi="Arial" w:cs="Arial"/>
                <w:color w:val="000000"/>
                <w:sz w:val="14"/>
                <w:szCs w:val="14"/>
              </w:rPr>
              <w:t xml:space="preserve"> e 4</w:t>
            </w:r>
            <w:r w:rsidRPr="00EB45DC">
              <w:rPr>
                <w:rFonts w:ascii="Arial" w:hAnsi="Arial" w:cs="Arial"/>
                <w:color w:val="000000"/>
                <w:sz w:val="14"/>
                <w:szCs w:val="14"/>
              </w:rPr>
              <w:t xml:space="preserve">, del </w:t>
            </w:r>
            <w:r w:rsidR="00034DBF" w:rsidRPr="00EB45DC">
              <w:rPr>
                <w:rFonts w:ascii="Arial" w:hAnsi="Arial" w:cs="Arial"/>
                <w:color w:val="000000"/>
                <w:sz w:val="14"/>
                <w:szCs w:val="14"/>
              </w:rPr>
              <w:t>Codice</w:t>
            </w:r>
            <w:r w:rsidR="00034DBF">
              <w:rPr>
                <w:rFonts w:ascii="Arial" w:hAnsi="Arial" w:cs="Arial"/>
                <w:color w:val="000000"/>
                <w:sz w:val="14"/>
                <w:szCs w:val="14"/>
              </w:rPr>
              <w:t xml:space="preserve"> (</w:t>
            </w:r>
            <w:r w:rsidRPr="00A30724">
              <w:rPr>
                <w:rFonts w:ascii="Arial" w:hAnsi="Arial" w:cs="Arial"/>
                <w:color w:val="000000"/>
                <w:sz w:val="14"/>
                <w:szCs w:val="14"/>
              </w:rPr>
              <w:t>*</w:t>
            </w:r>
            <w:r>
              <w:rPr>
                <w:rFonts w:ascii="Arial" w:hAnsi="Arial" w:cs="Arial"/>
                <w:color w:val="000000"/>
                <w:sz w:val="14"/>
                <w:szCs w:val="14"/>
              </w:rPr>
              <w:t>)</w:t>
            </w:r>
            <w:r w:rsidRPr="00EB45DC">
              <w:rPr>
                <w:rFonts w:ascii="Arial" w:hAnsi="Arial" w:cs="Arial"/>
                <w:color w:val="000000"/>
                <w:sz w:val="14"/>
                <w:szCs w:val="14"/>
              </w:rPr>
              <w:t xml:space="preserv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w:t>
            </w:r>
            <w:r w:rsidRPr="00947FF3">
              <w:rPr>
                <w:rFonts w:ascii="Arial" w:hAnsi="Arial" w:cs="Arial"/>
                <w:b/>
                <w:color w:val="000000"/>
                <w:sz w:val="14"/>
                <w:szCs w:val="14"/>
              </w:rPr>
              <w:t xml:space="preserve">o decreto penale di condanna divenuto </w:t>
            </w:r>
            <w:r w:rsidR="00034DBF" w:rsidRPr="00947FF3">
              <w:rPr>
                <w:rFonts w:ascii="Arial" w:hAnsi="Arial" w:cs="Arial"/>
                <w:b/>
                <w:color w:val="000000"/>
                <w:sz w:val="14"/>
                <w:szCs w:val="14"/>
              </w:rPr>
              <w:t xml:space="preserve">irrevocabile </w:t>
            </w:r>
            <w:r w:rsidR="00034DBF" w:rsidRPr="00EB45DC">
              <w:rPr>
                <w:rFonts w:ascii="Arial" w:hAnsi="Arial" w:cs="Arial"/>
                <w:color w:val="000000"/>
                <w:sz w:val="14"/>
                <w:szCs w:val="14"/>
              </w:rPr>
              <w:t>per</w:t>
            </w:r>
            <w:r w:rsidRPr="00EB45DC">
              <w:rPr>
                <w:rFonts w:ascii="Arial" w:hAnsi="Arial" w:cs="Arial"/>
                <w:color w:val="000000"/>
                <w:sz w:val="14"/>
                <w:szCs w:val="14"/>
              </w:rPr>
              <w:t xml:space="preserve"> uno dei motivi indicati sopra</w:t>
            </w:r>
            <w:r w:rsidR="00A16217">
              <w:rPr>
                <w:rFonts w:ascii="Arial" w:hAnsi="Arial" w:cs="Arial"/>
                <w:color w:val="000000"/>
                <w:sz w:val="14"/>
                <w:szCs w:val="14"/>
              </w:rPr>
              <w:t xml:space="preserve"> </w:t>
            </w:r>
            <w:r w:rsidR="00DD374F">
              <w:rPr>
                <w:rFonts w:ascii="Arial" w:hAnsi="Arial" w:cs="Arial"/>
                <w:color w:val="000000"/>
                <w:sz w:val="14"/>
                <w:szCs w:val="14"/>
              </w:rPr>
              <w:t xml:space="preserve">rilevanti nei limiti di cui ai commi 8 e 9 dell’art. 96 del </w:t>
            </w:r>
            <w:r w:rsidR="00034DBF">
              <w:rPr>
                <w:rFonts w:ascii="Arial" w:hAnsi="Arial" w:cs="Arial"/>
                <w:color w:val="000000"/>
                <w:sz w:val="14"/>
                <w:szCs w:val="14"/>
              </w:rPr>
              <w:t>Codice</w:t>
            </w:r>
            <w:r w:rsidR="00A16217" w:rsidRPr="00A16217">
              <w:rPr>
                <w:rFonts w:ascii="Arial" w:hAnsi="Arial" w:cs="Arial"/>
                <w:color w:val="000000"/>
                <w:sz w:val="14"/>
                <w:szCs w:val="14"/>
              </w:rPr>
              <w:t>?</w:t>
            </w:r>
          </w:p>
          <w:p w14:paraId="409C32FC" w14:textId="77777777" w:rsidR="00A53742" w:rsidRPr="00EB45DC" w:rsidRDefault="00A53742" w:rsidP="00F575CF">
            <w:pPr>
              <w:rPr>
                <w:rStyle w:val="small"/>
                <w:color w:val="000000"/>
              </w:rPr>
            </w:pPr>
          </w:p>
          <w:p w14:paraId="435CCC55" w14:textId="0CE1ADC6" w:rsidR="00A53742" w:rsidRPr="00EB45DC" w:rsidRDefault="00A53742" w:rsidP="009A4B4E">
            <w:pPr>
              <w:pStyle w:val="western"/>
              <w:spacing w:before="119" w:beforeAutospacing="0" w:after="119" w:line="240" w:lineRule="auto"/>
              <w:rPr>
                <w:color w:val="000000"/>
              </w:rPr>
            </w:pPr>
          </w:p>
        </w:tc>
        <w:tc>
          <w:tcPr>
            <w:tcW w:w="4072" w:type="dxa"/>
            <w:tcBorders>
              <w:top w:val="single" w:sz="4" w:space="0" w:color="00000A"/>
              <w:left w:val="single" w:sz="4" w:space="0" w:color="00000A"/>
              <w:bottom w:val="single" w:sz="4" w:space="0" w:color="00000A"/>
              <w:right w:val="single" w:sz="4" w:space="0" w:color="00000A"/>
            </w:tcBorders>
            <w:shd w:val="clear" w:color="auto" w:fill="FFFFFF"/>
          </w:tcPr>
          <w:p w14:paraId="5A17AA1A" w14:textId="19A06B45" w:rsidR="00A53742" w:rsidRPr="00EB45DC" w:rsidRDefault="00796202">
            <w:pPr>
              <w:spacing w:after="0"/>
              <w:rPr>
                <w:rFonts w:ascii="Arial" w:hAnsi="Arial" w:cs="Arial"/>
                <w:color w:val="000000"/>
                <w:sz w:val="14"/>
                <w:szCs w:val="14"/>
              </w:rPr>
            </w:pPr>
            <w:r>
              <w:rPr>
                <w:rFonts w:ascii="Arial" w:hAnsi="Arial" w:cs="Arial"/>
                <w:color w:val="000000"/>
                <w:sz w:val="14"/>
                <w:szCs w:val="14"/>
              </w:rPr>
              <w:fldChar w:fldCharType="begin">
                <w:ffData>
                  <w:name w:val="Controllo5"/>
                  <w:enabled/>
                  <w:calcOnExit w:val="0"/>
                  <w:checkBox>
                    <w:sizeAuto/>
                    <w:default w:val="0"/>
                  </w:checkBox>
                </w:ffData>
              </w:fldChar>
            </w:r>
            <w:bookmarkStart w:id="17" w:name="Controllo5"/>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17"/>
            <w:r w:rsidR="00A53742" w:rsidRPr="00EB45DC">
              <w:rPr>
                <w:rFonts w:ascii="Arial" w:hAnsi="Arial" w:cs="Arial"/>
                <w:color w:val="000000"/>
                <w:sz w:val="14"/>
                <w:szCs w:val="14"/>
              </w:rPr>
              <w:t xml:space="preserve"> Sì </w:t>
            </w:r>
            <w:r>
              <w:rPr>
                <w:rFonts w:ascii="Arial" w:hAnsi="Arial" w:cs="Arial"/>
                <w:color w:val="000000"/>
                <w:sz w:val="14"/>
                <w:szCs w:val="14"/>
              </w:rPr>
              <w:fldChar w:fldCharType="begin">
                <w:ffData>
                  <w:name w:val="Controllo6"/>
                  <w:enabled/>
                  <w:calcOnExit w:val="0"/>
                  <w:checkBox>
                    <w:sizeAuto/>
                    <w:default w:val="0"/>
                  </w:checkBox>
                </w:ffData>
              </w:fldChar>
            </w:r>
            <w:bookmarkStart w:id="18" w:name="Controllo6"/>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18"/>
            <w:r w:rsidR="00A53742" w:rsidRPr="00EB45DC">
              <w:rPr>
                <w:rFonts w:ascii="Arial" w:hAnsi="Arial" w:cs="Arial"/>
                <w:color w:val="000000"/>
                <w:sz w:val="14"/>
                <w:szCs w:val="14"/>
              </w:rPr>
              <w:t xml:space="preserve"> No</w:t>
            </w:r>
          </w:p>
          <w:p w14:paraId="58E57D63" w14:textId="77777777" w:rsidR="00A53742" w:rsidRPr="00EB45DC" w:rsidRDefault="00A53742">
            <w:pPr>
              <w:spacing w:after="0"/>
              <w:rPr>
                <w:rFonts w:ascii="Arial" w:hAnsi="Arial" w:cs="Arial"/>
                <w:color w:val="000000"/>
                <w:sz w:val="14"/>
                <w:szCs w:val="14"/>
              </w:rPr>
            </w:pPr>
          </w:p>
          <w:p w14:paraId="770825EA" w14:textId="77777777" w:rsidR="00A53742" w:rsidRPr="00EB45DC" w:rsidRDefault="00A53742">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EA371E1" w14:textId="00ADB86B" w:rsidR="00A53742" w:rsidRP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sidR="00A53742" w:rsidRPr="00EB45DC">
              <w:rPr>
                <w:rFonts w:ascii="Arial" w:hAnsi="Arial" w:cs="Arial"/>
                <w:color w:val="000000"/>
                <w:sz w:val="14"/>
                <w:szCs w:val="14"/>
              </w:rPr>
              <w:t>[</w:t>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sidR="00A53742" w:rsidRPr="00EB45DC">
              <w:rPr>
                <w:rFonts w:ascii="Arial" w:hAnsi="Arial" w:cs="Arial"/>
                <w:color w:val="000000"/>
                <w:sz w:val="14"/>
                <w:szCs w:val="14"/>
              </w:rPr>
              <w:t>(</w:t>
            </w:r>
            <w:r w:rsidR="00A53742" w:rsidRPr="00EB45DC">
              <w:rPr>
                <w:rStyle w:val="Rimandonotadichiusura"/>
                <w:rFonts w:ascii="Arial" w:hAnsi="Arial" w:cs="Arial"/>
                <w:color w:val="000000"/>
                <w:sz w:val="14"/>
                <w:szCs w:val="14"/>
              </w:rPr>
              <w:endnoteReference w:id="8"/>
            </w:r>
            <w:r w:rsidR="00A53742" w:rsidRPr="00EB45DC">
              <w:rPr>
                <w:rFonts w:ascii="Arial" w:hAnsi="Arial" w:cs="Arial"/>
                <w:color w:val="000000"/>
                <w:sz w:val="14"/>
                <w:szCs w:val="14"/>
              </w:rPr>
              <w:t>)</w:t>
            </w:r>
          </w:p>
        </w:tc>
      </w:tr>
      <w:tr w:rsidR="00A23B3E" w14:paraId="4F6EE348" w14:textId="77777777" w:rsidTr="002D4C3F">
        <w:tc>
          <w:tcPr>
            <w:tcW w:w="5216" w:type="dxa"/>
            <w:tcBorders>
              <w:top w:val="single" w:sz="4" w:space="0" w:color="00000A"/>
              <w:left w:val="single" w:sz="4" w:space="0" w:color="00000A"/>
              <w:bottom w:val="single" w:sz="4" w:space="0" w:color="00000A"/>
              <w:right w:val="single" w:sz="4" w:space="0" w:color="00000A"/>
            </w:tcBorders>
            <w:shd w:val="clear" w:color="auto" w:fill="EEECE1"/>
          </w:tcPr>
          <w:p w14:paraId="57AE5AFA" w14:textId="77777777" w:rsidR="00A23B3E" w:rsidRPr="00EB45DC" w:rsidRDefault="00A53742">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dichiusura"/>
                <w:rFonts w:ascii="Arial" w:hAnsi="Arial" w:cs="Arial"/>
                <w:color w:val="000000"/>
                <w:sz w:val="14"/>
                <w:szCs w:val="14"/>
              </w:rPr>
              <w:endnoteReference w:id="9"/>
            </w:r>
            <w:r w:rsidRPr="00EB45DC">
              <w:rPr>
                <w:rFonts w:ascii="Arial" w:hAnsi="Arial" w:cs="Arial"/>
                <w:color w:val="000000"/>
                <w:sz w:val="14"/>
                <w:szCs w:val="14"/>
              </w:rPr>
              <w:t>)</w:t>
            </w:r>
            <w:r w:rsidR="00A23B3E" w:rsidRPr="00EB45DC">
              <w:rPr>
                <w:rFonts w:ascii="Arial" w:hAnsi="Arial" w:cs="Arial"/>
                <w:color w:val="000000"/>
                <w:sz w:val="14"/>
                <w:szCs w:val="14"/>
              </w:rPr>
              <w:t>:</w:t>
            </w:r>
            <w:r w:rsidR="00A23B3E" w:rsidRPr="00EB45DC">
              <w:rPr>
                <w:rFonts w:ascii="Arial" w:hAnsi="Arial" w:cs="Arial"/>
                <w:color w:val="000000"/>
                <w:sz w:val="14"/>
                <w:szCs w:val="14"/>
              </w:rPr>
              <w:br/>
            </w:r>
          </w:p>
          <w:p w14:paraId="56E51457" w14:textId="5A5C7303"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w:t>
            </w:r>
            <w:r w:rsidR="00DD374F">
              <w:rPr>
                <w:rFonts w:ascii="Arial" w:hAnsi="Arial" w:cs="Arial"/>
                <w:color w:val="000000"/>
                <w:sz w:val="14"/>
                <w:szCs w:val="14"/>
              </w:rPr>
              <w:t xml:space="preserve"> o,</w:t>
            </w:r>
            <w:r w:rsidRPr="00EB45DC">
              <w:rPr>
                <w:rFonts w:ascii="Arial" w:hAnsi="Arial" w:cs="Arial"/>
                <w:color w:val="000000"/>
                <w:sz w:val="14"/>
                <w:szCs w:val="14"/>
              </w:rPr>
              <w:t xml:space="preserve"> del decreto penale di </w:t>
            </w:r>
            <w:r w:rsidR="00034DBF" w:rsidRPr="00EB45DC">
              <w:rPr>
                <w:rFonts w:ascii="Arial" w:hAnsi="Arial" w:cs="Arial"/>
                <w:color w:val="000000"/>
                <w:sz w:val="14"/>
                <w:szCs w:val="14"/>
              </w:rPr>
              <w:t>condanna,</w:t>
            </w:r>
            <w:r w:rsidRPr="00EB45DC">
              <w:rPr>
                <w:rFonts w:ascii="Arial" w:hAnsi="Arial" w:cs="Arial"/>
                <w:color w:val="000000"/>
                <w:sz w:val="14"/>
                <w:szCs w:val="14"/>
              </w:rPr>
              <w:t xml:space="preserve"> la relativa durata e il reato commesso tra quelli riportati all’articolo </w:t>
            </w:r>
            <w:r w:rsidR="00DD374F">
              <w:rPr>
                <w:rFonts w:ascii="Arial" w:hAnsi="Arial" w:cs="Arial"/>
                <w:color w:val="000000"/>
                <w:sz w:val="14"/>
                <w:szCs w:val="14"/>
              </w:rPr>
              <w:t>94 comma 1 lett. dalla a) alla h)</w:t>
            </w:r>
            <w:r w:rsidRPr="00EB45DC">
              <w:rPr>
                <w:rFonts w:ascii="Arial" w:hAnsi="Arial" w:cs="Arial"/>
                <w:color w:val="000000"/>
                <w:sz w:val="14"/>
                <w:szCs w:val="14"/>
              </w:rPr>
              <w:t xml:space="preserve"> del Codice e i motivi di condanna,</w:t>
            </w:r>
          </w:p>
          <w:p w14:paraId="2D4A408C" w14:textId="77777777" w:rsidR="00A23B3E" w:rsidRPr="00EB45DC" w:rsidRDefault="00A23B3E">
            <w:pPr>
              <w:pStyle w:val="Paragrafoelenco1"/>
              <w:spacing w:after="0"/>
              <w:rPr>
                <w:rFonts w:ascii="Arial" w:hAnsi="Arial" w:cs="Arial"/>
                <w:color w:val="000000"/>
                <w:sz w:val="14"/>
                <w:szCs w:val="14"/>
              </w:rPr>
            </w:pPr>
          </w:p>
          <w:p w14:paraId="149B06C4"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1A5F40C2"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072" w:type="dxa"/>
            <w:tcBorders>
              <w:top w:val="single" w:sz="4" w:space="0" w:color="00000A"/>
              <w:left w:val="single" w:sz="4" w:space="0" w:color="00000A"/>
              <w:bottom w:val="single" w:sz="4" w:space="0" w:color="00000A"/>
              <w:right w:val="single" w:sz="4" w:space="0" w:color="00000A"/>
            </w:tcBorders>
            <w:shd w:val="clear" w:color="auto" w:fill="FFFFFF"/>
          </w:tcPr>
          <w:p w14:paraId="534404C1" w14:textId="77777777" w:rsidR="00A23B3E" w:rsidRPr="00EB45DC" w:rsidRDefault="00A23B3E">
            <w:pPr>
              <w:spacing w:after="0"/>
              <w:rPr>
                <w:rFonts w:ascii="Arial" w:hAnsi="Arial" w:cs="Arial"/>
                <w:color w:val="000000"/>
                <w:sz w:val="14"/>
                <w:szCs w:val="14"/>
              </w:rPr>
            </w:pPr>
          </w:p>
          <w:p w14:paraId="6ECAB37E" w14:textId="2B93E745" w:rsidR="00796202" w:rsidRDefault="00A23B3E" w:rsidP="00796202">
            <w:pPr>
              <w:pStyle w:val="Text1"/>
              <w:ind w:left="0"/>
              <w:rPr>
                <w:rFonts w:ascii="Arial" w:hAnsi="Arial" w:cs="Arial"/>
                <w:sz w:val="14"/>
                <w:szCs w:val="14"/>
              </w:rPr>
            </w:pPr>
            <w:r w:rsidRPr="00EB45DC">
              <w:rPr>
                <w:rFonts w:ascii="Arial" w:hAnsi="Arial" w:cs="Arial"/>
                <w:color w:val="000000"/>
                <w:sz w:val="14"/>
                <w:szCs w:val="14"/>
              </w:rPr>
              <w:t xml:space="preserve">a) </w:t>
            </w:r>
            <w:r w:rsidR="00034DBF" w:rsidRPr="00EB45DC">
              <w:rPr>
                <w:rFonts w:ascii="Arial" w:hAnsi="Arial" w:cs="Arial"/>
                <w:color w:val="000000"/>
                <w:sz w:val="14"/>
                <w:szCs w:val="14"/>
              </w:rPr>
              <w:t xml:space="preserve">Data: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r w:rsidRPr="00EB45DC">
              <w:rPr>
                <w:rFonts w:ascii="Arial" w:hAnsi="Arial" w:cs="Arial"/>
                <w:color w:val="000000"/>
                <w:sz w:val="14"/>
                <w:szCs w:val="14"/>
              </w:rPr>
              <w:t xml:space="preserve">, durata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r w:rsidRPr="00EB45DC">
              <w:rPr>
                <w:rFonts w:ascii="Arial" w:hAnsi="Arial" w:cs="Arial"/>
                <w:color w:val="000000"/>
                <w:sz w:val="14"/>
                <w:szCs w:val="14"/>
              </w:rPr>
              <w:t xml:space="preserve">, lettera </w:t>
            </w:r>
            <w:r w:rsidR="00947FF3">
              <w:rPr>
                <w:rFonts w:ascii="Arial" w:hAnsi="Arial" w:cs="Arial"/>
                <w:color w:val="000000"/>
                <w:sz w:val="14"/>
                <w:szCs w:val="14"/>
              </w:rPr>
              <w:t xml:space="preserve">di cui al </w:t>
            </w:r>
            <w:r w:rsidRPr="00EB45DC">
              <w:rPr>
                <w:rFonts w:ascii="Arial" w:hAnsi="Arial" w:cs="Arial"/>
                <w:color w:val="000000"/>
                <w:sz w:val="14"/>
                <w:szCs w:val="14"/>
              </w:rPr>
              <w:t xml:space="preserve">comma 1, articolo </w:t>
            </w:r>
            <w:r w:rsidR="00DD374F">
              <w:rPr>
                <w:rFonts w:ascii="Arial" w:hAnsi="Arial" w:cs="Arial"/>
                <w:color w:val="000000"/>
                <w:sz w:val="14"/>
                <w:szCs w:val="14"/>
              </w:rPr>
              <w:t>94</w:t>
            </w:r>
            <w:r w:rsidRPr="00EB45DC">
              <w:rPr>
                <w:rFonts w:ascii="Arial" w:hAnsi="Arial" w:cs="Arial"/>
                <w:color w:val="000000"/>
                <w:sz w:val="14"/>
                <w:szCs w:val="14"/>
              </w:rPr>
              <w:t xml:space="preserv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r w:rsidRPr="00EB45DC">
              <w:rPr>
                <w:rFonts w:ascii="Arial" w:hAnsi="Arial" w:cs="Arial"/>
                <w:color w:val="000000"/>
                <w:sz w:val="14"/>
                <w:szCs w:val="14"/>
              </w:rPr>
              <w:t>, motivi:</w:t>
            </w:r>
            <w:r w:rsidR="00796202">
              <w:rPr>
                <w:rFonts w:ascii="Arial" w:hAnsi="Arial" w:cs="Arial"/>
                <w:sz w:val="14"/>
                <w:szCs w:val="14"/>
              </w:rPr>
              <w:t xml:space="preserve"> [</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07ECED1B" w14:textId="77777777" w:rsidR="00796202" w:rsidRDefault="00A23B3E" w:rsidP="00796202">
            <w:pPr>
              <w:pStyle w:val="Text1"/>
              <w:ind w:left="0"/>
              <w:rPr>
                <w:rFonts w:ascii="Arial" w:hAnsi="Arial" w:cs="Arial"/>
                <w:color w:val="000000"/>
                <w:sz w:val="14"/>
                <w:szCs w:val="14"/>
              </w:rPr>
            </w:pP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2522680F" w14:textId="2C20F893" w:rsidR="00796202" w:rsidRDefault="00A23B3E" w:rsidP="00796202">
            <w:pPr>
              <w:pStyle w:val="Text1"/>
              <w:ind w:left="0"/>
              <w:rPr>
                <w:rFonts w:ascii="Arial" w:hAnsi="Arial" w:cs="Arial"/>
                <w:sz w:val="14"/>
                <w:szCs w:val="14"/>
              </w:rPr>
            </w:pPr>
            <w:r w:rsidRPr="00EB45DC">
              <w:rPr>
                <w:rFonts w:ascii="Arial" w:hAnsi="Arial" w:cs="Arial"/>
                <w:color w:val="000000"/>
                <w:sz w:val="14"/>
                <w:szCs w:val="14"/>
              </w:rPr>
              <w:t xml:space="preserve">b)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27B7C0DF" w14:textId="2907F6BC" w:rsidR="00EF354B" w:rsidRPr="00796202" w:rsidRDefault="00A23B3E" w:rsidP="00796202">
            <w:pPr>
              <w:pStyle w:val="Text1"/>
              <w:ind w:left="0"/>
              <w:rPr>
                <w:rFonts w:ascii="Arial" w:hAnsi="Arial" w:cs="Arial"/>
                <w:sz w:val="14"/>
                <w:szCs w:val="14"/>
              </w:rPr>
            </w:pPr>
            <w:r w:rsidRPr="00EB45DC">
              <w:rPr>
                <w:rFonts w:ascii="Arial" w:hAnsi="Arial" w:cs="Arial"/>
                <w:color w:val="000000"/>
                <w:sz w:val="14"/>
                <w:szCs w:val="14"/>
              </w:rPr>
              <w:t xml:space="preserve">c) durata del periodo d'esclusione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r w:rsidRPr="00EB45DC">
              <w:rPr>
                <w:rFonts w:ascii="Arial" w:hAnsi="Arial" w:cs="Arial"/>
                <w:color w:val="000000"/>
                <w:sz w:val="14"/>
                <w:szCs w:val="14"/>
              </w:rPr>
              <w:t xml:space="preserve">, lettera </w:t>
            </w:r>
            <w:r w:rsidR="00DD374F">
              <w:rPr>
                <w:rFonts w:ascii="Arial" w:hAnsi="Arial" w:cs="Arial"/>
                <w:color w:val="000000"/>
                <w:sz w:val="14"/>
                <w:szCs w:val="14"/>
              </w:rPr>
              <w:t xml:space="preserve">h) </w:t>
            </w:r>
            <w:r w:rsidRPr="00EB45DC">
              <w:rPr>
                <w:rFonts w:ascii="Arial" w:hAnsi="Arial" w:cs="Arial"/>
                <w:color w:val="000000"/>
                <w:sz w:val="14"/>
                <w:szCs w:val="14"/>
              </w:rPr>
              <w:t xml:space="preserve">comma 1, articolo </w:t>
            </w:r>
            <w:r w:rsidR="00DD374F">
              <w:rPr>
                <w:rFonts w:ascii="Arial" w:hAnsi="Arial" w:cs="Arial"/>
                <w:color w:val="000000"/>
                <w:sz w:val="14"/>
                <w:szCs w:val="14"/>
              </w:rPr>
              <w:t>94</w:t>
            </w:r>
            <w:r w:rsidRPr="00EB45DC">
              <w:rPr>
                <w:rFonts w:ascii="Arial" w:hAnsi="Arial" w:cs="Arial"/>
                <w:color w:val="000000"/>
                <w:sz w:val="14"/>
                <w:szCs w:val="14"/>
              </w:rPr>
              <w:t xml:space="preserv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tc>
      </w:tr>
      <w:tr w:rsidR="00A23B3E" w14:paraId="5030DEA1" w14:textId="77777777" w:rsidTr="007C6321">
        <w:trPr>
          <w:trHeight w:val="699"/>
        </w:trPr>
        <w:tc>
          <w:tcPr>
            <w:tcW w:w="5216" w:type="dxa"/>
            <w:tcBorders>
              <w:top w:val="single" w:sz="4" w:space="0" w:color="00000A"/>
              <w:left w:val="single" w:sz="4" w:space="0" w:color="00000A"/>
              <w:bottom w:val="single" w:sz="4" w:space="0" w:color="00000A"/>
              <w:right w:val="single" w:sz="4" w:space="0" w:color="00000A"/>
            </w:tcBorders>
            <w:shd w:val="clear" w:color="auto" w:fill="EEECE1"/>
          </w:tcPr>
          <w:p w14:paraId="6C122ACE" w14:textId="77777777" w:rsidR="00710626" w:rsidRDefault="00710626">
            <w:pPr>
              <w:spacing w:after="0"/>
              <w:rPr>
                <w:rFonts w:ascii="Arial" w:hAnsi="Arial" w:cs="Arial"/>
                <w:b/>
                <w:sz w:val="14"/>
                <w:szCs w:val="14"/>
              </w:rPr>
            </w:pPr>
            <w:r w:rsidRPr="00EB45DC">
              <w:rPr>
                <w:rFonts w:ascii="Arial" w:hAnsi="Arial" w:cs="Arial"/>
                <w:b/>
                <w:color w:val="000000"/>
                <w:sz w:val="14"/>
                <w:szCs w:val="14"/>
              </w:rPr>
              <w:t>In caso affermativo</w:t>
            </w:r>
            <w:r>
              <w:rPr>
                <w:rFonts w:ascii="Arial" w:hAnsi="Arial" w:cs="Arial"/>
                <w:b/>
                <w:color w:val="000000"/>
                <w:sz w:val="14"/>
                <w:szCs w:val="14"/>
              </w:rPr>
              <w:t>:</w:t>
            </w:r>
          </w:p>
          <w:p w14:paraId="1000FF06" w14:textId="77777777" w:rsidR="00A23B3E" w:rsidRDefault="00A23B3E">
            <w:pPr>
              <w:spacing w:after="0"/>
              <w:rPr>
                <w:rFonts w:ascii="Arial" w:hAnsi="Arial" w:cs="Arial"/>
                <w:sz w:val="14"/>
                <w:szCs w:val="14"/>
              </w:rPr>
            </w:pPr>
            <w:r w:rsidRPr="00710626">
              <w:rPr>
                <w:rFonts w:ascii="Arial" w:hAnsi="Arial" w:cs="Arial"/>
                <w:b/>
                <w:sz w:val="14"/>
                <w:szCs w:val="14"/>
              </w:rPr>
              <w:t>In caso di sentenze di condanna</w:t>
            </w:r>
            <w:r>
              <w:rPr>
                <w:rFonts w:ascii="Arial" w:hAnsi="Arial" w:cs="Arial"/>
                <w:sz w:val="14"/>
                <w:szCs w:val="14"/>
              </w:rPr>
              <w:t xml:space="preserve">, l'operatore economico ha adottato misure sufficienti a dimostrare la sua affidabilità nonostante l'esistenza di un pertinente motivo di </w:t>
            </w:r>
            <w:r w:rsidR="005B2593">
              <w:rPr>
                <w:rFonts w:ascii="Arial" w:hAnsi="Arial" w:cs="Arial"/>
                <w:sz w:val="14"/>
                <w:szCs w:val="14"/>
              </w:rPr>
              <w:t>esclusione (</w:t>
            </w:r>
            <w:r w:rsidR="00A53742">
              <w:rPr>
                <w:rStyle w:val="Rimandonotadichiusura"/>
                <w:rFonts w:ascii="Arial" w:hAnsi="Arial" w:cs="Arial"/>
                <w:sz w:val="14"/>
                <w:szCs w:val="14"/>
              </w:rPr>
              <w:endnoteReference w:id="10"/>
            </w:r>
            <w:r w:rsidR="00A53742">
              <w:rPr>
                <w:rFonts w:ascii="Arial" w:hAnsi="Arial" w:cs="Arial"/>
                <w:sz w:val="14"/>
                <w:szCs w:val="14"/>
              </w:rPr>
              <w:t>)</w:t>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 xml:space="preserve">articolo </w:t>
            </w:r>
            <w:r w:rsidR="00DD374F">
              <w:rPr>
                <w:rStyle w:val="NormalBoldChar"/>
                <w:rFonts w:ascii="Arial" w:eastAsia="Calibri" w:hAnsi="Arial" w:cs="Arial"/>
                <w:color w:val="000000"/>
                <w:sz w:val="14"/>
                <w:szCs w:val="14"/>
              </w:rPr>
              <w:t>96</w:t>
            </w:r>
            <w:r w:rsidRPr="003A443E">
              <w:rPr>
                <w:rFonts w:ascii="Arial" w:hAnsi="Arial" w:cs="Arial"/>
                <w:b/>
                <w:color w:val="000000"/>
                <w:sz w:val="14"/>
                <w:szCs w:val="14"/>
              </w:rPr>
              <w:t>?</w:t>
            </w:r>
          </w:p>
        </w:tc>
        <w:tc>
          <w:tcPr>
            <w:tcW w:w="4074" w:type="dxa"/>
            <w:tcBorders>
              <w:top w:val="single" w:sz="4" w:space="0" w:color="00000A"/>
              <w:left w:val="single" w:sz="4" w:space="0" w:color="00000A"/>
              <w:bottom w:val="single" w:sz="4" w:space="0" w:color="00000A"/>
              <w:right w:val="single" w:sz="4" w:space="0" w:color="00000A"/>
            </w:tcBorders>
            <w:shd w:val="clear" w:color="auto" w:fill="FFFFFF"/>
          </w:tcPr>
          <w:p w14:paraId="11444919" w14:textId="77777777" w:rsidR="00A23B3E" w:rsidRDefault="00A23B3E">
            <w:pPr>
              <w:spacing w:after="0"/>
              <w:rPr>
                <w:rFonts w:ascii="Arial" w:hAnsi="Arial" w:cs="Arial"/>
                <w:sz w:val="14"/>
                <w:szCs w:val="14"/>
              </w:rPr>
            </w:pPr>
          </w:p>
          <w:p w14:paraId="03B4F53D" w14:textId="7A220F6D" w:rsidR="00A23B3E" w:rsidRDefault="00796202">
            <w:pPr>
              <w:spacing w:after="0"/>
              <w:rPr>
                <w:rFonts w:ascii="Arial" w:hAnsi="Arial" w:cs="Arial"/>
                <w:sz w:val="14"/>
                <w:szCs w:val="14"/>
              </w:rPr>
            </w:pPr>
            <w:r>
              <w:rPr>
                <w:rFonts w:ascii="Arial" w:hAnsi="Arial" w:cs="Arial"/>
                <w:sz w:val="14"/>
                <w:szCs w:val="14"/>
              </w:rPr>
              <w:fldChar w:fldCharType="begin">
                <w:ffData>
                  <w:name w:val="Controllo7"/>
                  <w:enabled/>
                  <w:calcOnExit w:val="0"/>
                  <w:checkBox>
                    <w:sizeAuto/>
                    <w:default w:val="0"/>
                  </w:checkBox>
                </w:ffData>
              </w:fldChar>
            </w:r>
            <w:bookmarkStart w:id="19" w:name="Controllo7"/>
            <w:r>
              <w:rPr>
                <w:rFonts w:ascii="Arial" w:hAnsi="Arial" w:cs="Arial"/>
                <w:sz w:val="14"/>
                <w:szCs w:val="14"/>
              </w:rPr>
              <w:instrText xml:space="preserve"> FORMCHECKBOX </w:instrText>
            </w:r>
            <w:r>
              <w:rPr>
                <w:rFonts w:ascii="Arial" w:hAnsi="Arial" w:cs="Arial"/>
                <w:sz w:val="14"/>
                <w:szCs w:val="14"/>
              </w:rPr>
            </w:r>
            <w:r>
              <w:rPr>
                <w:rFonts w:ascii="Arial" w:hAnsi="Arial" w:cs="Arial"/>
                <w:sz w:val="14"/>
                <w:szCs w:val="14"/>
              </w:rPr>
              <w:fldChar w:fldCharType="separate"/>
            </w:r>
            <w:r>
              <w:rPr>
                <w:rFonts w:ascii="Arial" w:hAnsi="Arial" w:cs="Arial"/>
                <w:sz w:val="14"/>
                <w:szCs w:val="14"/>
              </w:rPr>
              <w:fldChar w:fldCharType="end"/>
            </w:r>
            <w:bookmarkEnd w:id="19"/>
            <w:r w:rsidR="00A46950">
              <w:rPr>
                <w:rFonts w:ascii="Arial" w:hAnsi="Arial" w:cs="Arial"/>
                <w:sz w:val="14"/>
                <w:szCs w:val="14"/>
              </w:rPr>
              <w:t xml:space="preserve"> Sì </w:t>
            </w:r>
            <w:r>
              <w:rPr>
                <w:rFonts w:ascii="Arial" w:hAnsi="Arial" w:cs="Arial"/>
                <w:sz w:val="14"/>
                <w:szCs w:val="14"/>
              </w:rPr>
              <w:fldChar w:fldCharType="begin">
                <w:ffData>
                  <w:name w:val="Controllo8"/>
                  <w:enabled/>
                  <w:calcOnExit w:val="0"/>
                  <w:checkBox>
                    <w:sizeAuto/>
                    <w:default w:val="0"/>
                  </w:checkBox>
                </w:ffData>
              </w:fldChar>
            </w:r>
            <w:bookmarkStart w:id="20" w:name="Controllo8"/>
            <w:r>
              <w:rPr>
                <w:rFonts w:ascii="Arial" w:hAnsi="Arial" w:cs="Arial"/>
                <w:sz w:val="14"/>
                <w:szCs w:val="14"/>
              </w:rPr>
              <w:instrText xml:space="preserve"> FORMCHECKBOX </w:instrText>
            </w:r>
            <w:r>
              <w:rPr>
                <w:rFonts w:ascii="Arial" w:hAnsi="Arial" w:cs="Arial"/>
                <w:sz w:val="14"/>
                <w:szCs w:val="14"/>
              </w:rPr>
            </w:r>
            <w:r>
              <w:rPr>
                <w:rFonts w:ascii="Arial" w:hAnsi="Arial" w:cs="Arial"/>
                <w:sz w:val="14"/>
                <w:szCs w:val="14"/>
              </w:rPr>
              <w:fldChar w:fldCharType="separate"/>
            </w:r>
            <w:r>
              <w:rPr>
                <w:rFonts w:ascii="Arial" w:hAnsi="Arial" w:cs="Arial"/>
                <w:sz w:val="14"/>
                <w:szCs w:val="14"/>
              </w:rPr>
              <w:fldChar w:fldCharType="end"/>
            </w:r>
            <w:bookmarkEnd w:id="20"/>
            <w:r w:rsidR="00A46950">
              <w:rPr>
                <w:rFonts w:ascii="Arial" w:hAnsi="Arial" w:cs="Arial"/>
                <w:sz w:val="14"/>
                <w:szCs w:val="14"/>
              </w:rPr>
              <w:t xml:space="preserve"> No</w:t>
            </w:r>
          </w:p>
        </w:tc>
      </w:tr>
      <w:tr w:rsidR="00A23B3E" w14:paraId="6F3C0ED5" w14:textId="77777777" w:rsidTr="002D4C3F">
        <w:tc>
          <w:tcPr>
            <w:tcW w:w="5216" w:type="dxa"/>
            <w:tcBorders>
              <w:top w:val="single" w:sz="4" w:space="0" w:color="00000A"/>
              <w:left w:val="single" w:sz="4" w:space="0" w:color="00000A"/>
              <w:bottom w:val="single" w:sz="4" w:space="0" w:color="00000A"/>
              <w:right w:val="single" w:sz="4" w:space="0" w:color="00000A"/>
            </w:tcBorders>
            <w:shd w:val="clear" w:color="auto" w:fill="EEECE1"/>
          </w:tcPr>
          <w:p w14:paraId="7DD9AC8A"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r w:rsidR="00474600">
              <w:rPr>
                <w:rFonts w:ascii="Arial" w:hAnsi="Arial" w:cs="Arial"/>
                <w:color w:val="000000"/>
                <w:sz w:val="14"/>
                <w:szCs w:val="14"/>
              </w:rPr>
              <w:t xml:space="preserve"> descrivere tali misure</w:t>
            </w:r>
            <w:r w:rsidRPr="003A443E">
              <w:rPr>
                <w:rFonts w:ascii="Arial" w:hAnsi="Arial" w:cs="Arial"/>
                <w:color w:val="000000"/>
                <w:sz w:val="14"/>
                <w:szCs w:val="14"/>
              </w:rPr>
              <w:t>:</w:t>
            </w:r>
          </w:p>
          <w:p w14:paraId="22BD131C" w14:textId="77777777" w:rsidR="00890ACA" w:rsidRDefault="00890ACA" w:rsidP="005309A4">
            <w:pPr>
              <w:tabs>
                <w:tab w:val="left" w:pos="304"/>
              </w:tabs>
              <w:spacing w:after="0"/>
              <w:jc w:val="both"/>
              <w:rPr>
                <w:rFonts w:ascii="Arial" w:hAnsi="Arial" w:cs="Arial"/>
                <w:color w:val="000000"/>
                <w:sz w:val="14"/>
                <w:szCs w:val="14"/>
              </w:rPr>
            </w:pPr>
          </w:p>
          <w:p w14:paraId="4A92DF14" w14:textId="77777777" w:rsidR="00474600" w:rsidRPr="001272E7" w:rsidRDefault="00474600" w:rsidP="001272E7">
            <w:pPr>
              <w:spacing w:after="0"/>
              <w:rPr>
                <w:rFonts w:ascii="Arial" w:hAnsi="Arial" w:cs="Arial"/>
                <w:b/>
                <w:color w:val="000000"/>
                <w:sz w:val="14"/>
                <w:szCs w:val="14"/>
              </w:rPr>
            </w:pPr>
            <w:r w:rsidRPr="001272E7">
              <w:rPr>
                <w:rFonts w:ascii="Arial" w:hAnsi="Arial" w:cs="Arial"/>
                <w:b/>
                <w:color w:val="000000"/>
                <w:sz w:val="14"/>
                <w:szCs w:val="14"/>
              </w:rPr>
              <w:t>In caso negativo:</w:t>
            </w:r>
          </w:p>
          <w:p w14:paraId="7F84EE29" w14:textId="230FCF27" w:rsidR="00474600" w:rsidRPr="001272E7" w:rsidRDefault="00474600" w:rsidP="001272E7">
            <w:pPr>
              <w:numPr>
                <w:ilvl w:val="0"/>
                <w:numId w:val="29"/>
              </w:numPr>
              <w:spacing w:after="0"/>
              <w:rPr>
                <w:rFonts w:ascii="Arial" w:hAnsi="Arial" w:cs="Arial"/>
                <w:color w:val="000000"/>
                <w:sz w:val="14"/>
                <w:szCs w:val="14"/>
              </w:rPr>
            </w:pPr>
            <w:r>
              <w:rPr>
                <w:rFonts w:ascii="Arial" w:hAnsi="Arial" w:cs="Arial"/>
                <w:color w:val="000000"/>
                <w:sz w:val="14"/>
                <w:szCs w:val="14"/>
              </w:rPr>
              <w:t>i</w:t>
            </w:r>
            <w:r w:rsidRPr="001272E7">
              <w:rPr>
                <w:rFonts w:ascii="Arial" w:hAnsi="Arial" w:cs="Arial"/>
                <w:color w:val="000000"/>
                <w:sz w:val="14"/>
                <w:szCs w:val="14"/>
              </w:rPr>
              <w:t>ndicare e comprovare l</w:t>
            </w:r>
            <w:r>
              <w:rPr>
                <w:rFonts w:ascii="Arial" w:hAnsi="Arial" w:cs="Arial"/>
                <w:color w:val="000000"/>
                <w:sz w:val="14"/>
                <w:szCs w:val="14"/>
              </w:rPr>
              <w:t>’</w:t>
            </w:r>
            <w:r w:rsidRPr="001272E7">
              <w:rPr>
                <w:rFonts w:ascii="Arial" w:hAnsi="Arial" w:cs="Arial"/>
                <w:color w:val="000000"/>
                <w:sz w:val="14"/>
                <w:szCs w:val="14"/>
              </w:rPr>
              <w:t xml:space="preserve">impossibilità di adottare tali misure prima della presentazione </w:t>
            </w:r>
            <w:r w:rsidR="00B5573E">
              <w:rPr>
                <w:rFonts w:ascii="Arial" w:hAnsi="Arial" w:cs="Arial"/>
                <w:color w:val="000000"/>
                <w:sz w:val="14"/>
                <w:szCs w:val="14"/>
              </w:rPr>
              <w:t>dell’istanza</w:t>
            </w:r>
            <w:r w:rsidR="00067C8F">
              <w:rPr>
                <w:rFonts w:ascii="Arial" w:hAnsi="Arial" w:cs="Arial"/>
                <w:color w:val="000000"/>
                <w:sz w:val="14"/>
                <w:szCs w:val="14"/>
              </w:rPr>
              <w:t xml:space="preserve"> di qualificazione</w:t>
            </w:r>
            <w:r w:rsidRPr="001272E7">
              <w:rPr>
                <w:rFonts w:ascii="Arial" w:hAnsi="Arial" w:cs="Arial"/>
                <w:color w:val="000000"/>
                <w:sz w:val="14"/>
                <w:szCs w:val="14"/>
              </w:rPr>
              <w:t>;</w:t>
            </w:r>
          </w:p>
          <w:p w14:paraId="29B18A51" w14:textId="4FB278EE" w:rsidR="00474600" w:rsidRPr="001272E7" w:rsidRDefault="00474600" w:rsidP="001272E7">
            <w:pPr>
              <w:numPr>
                <w:ilvl w:val="0"/>
                <w:numId w:val="29"/>
              </w:numPr>
              <w:spacing w:after="0"/>
              <w:rPr>
                <w:rFonts w:ascii="Arial" w:hAnsi="Arial" w:cs="Arial"/>
                <w:color w:val="000000"/>
                <w:sz w:val="14"/>
                <w:szCs w:val="14"/>
              </w:rPr>
            </w:pPr>
            <w:r w:rsidRPr="001272E7">
              <w:rPr>
                <w:rFonts w:ascii="Arial" w:hAnsi="Arial" w:cs="Arial"/>
                <w:color w:val="000000"/>
                <w:sz w:val="14"/>
                <w:szCs w:val="14"/>
              </w:rPr>
              <w:t xml:space="preserve">l’operatore economico si impegna </w:t>
            </w:r>
            <w:proofErr w:type="gramStart"/>
            <w:r w:rsidRPr="001272E7">
              <w:rPr>
                <w:rFonts w:ascii="Arial" w:hAnsi="Arial" w:cs="Arial"/>
                <w:color w:val="000000"/>
                <w:sz w:val="14"/>
                <w:szCs w:val="14"/>
              </w:rPr>
              <w:t>ad</w:t>
            </w:r>
            <w:proofErr w:type="gramEnd"/>
            <w:r w:rsidRPr="001272E7">
              <w:rPr>
                <w:rFonts w:ascii="Arial" w:hAnsi="Arial" w:cs="Arial"/>
                <w:color w:val="000000"/>
                <w:sz w:val="14"/>
                <w:szCs w:val="14"/>
              </w:rPr>
              <w:t xml:space="preserve"> adottare tempestivamente e comunicare le misure di self</w:t>
            </w:r>
            <w:r w:rsidR="00034DBF">
              <w:rPr>
                <w:rFonts w:ascii="Arial" w:hAnsi="Arial" w:cs="Arial"/>
                <w:color w:val="000000"/>
                <w:sz w:val="14"/>
                <w:szCs w:val="14"/>
              </w:rPr>
              <w:t>-</w:t>
            </w:r>
            <w:proofErr w:type="spellStart"/>
            <w:r w:rsidRPr="001272E7">
              <w:rPr>
                <w:rFonts w:ascii="Arial" w:hAnsi="Arial" w:cs="Arial"/>
                <w:color w:val="000000"/>
                <w:sz w:val="14"/>
                <w:szCs w:val="14"/>
              </w:rPr>
              <w:t>cleaning</w:t>
            </w:r>
            <w:proofErr w:type="spellEnd"/>
            <w:r w:rsidRPr="001272E7">
              <w:rPr>
                <w:rFonts w:ascii="Arial" w:hAnsi="Arial" w:cs="Arial"/>
                <w:color w:val="000000"/>
                <w:sz w:val="14"/>
                <w:szCs w:val="14"/>
              </w:rPr>
              <w:t>.</w:t>
            </w:r>
          </w:p>
        </w:tc>
        <w:tc>
          <w:tcPr>
            <w:tcW w:w="4074" w:type="dxa"/>
            <w:tcBorders>
              <w:top w:val="single" w:sz="4" w:space="0" w:color="00000A"/>
              <w:left w:val="single" w:sz="4" w:space="0" w:color="00000A"/>
              <w:bottom w:val="single" w:sz="4" w:space="0" w:color="00000A"/>
              <w:right w:val="single" w:sz="4" w:space="0" w:color="00000A"/>
            </w:tcBorders>
            <w:shd w:val="clear" w:color="auto" w:fill="FFFFFF"/>
          </w:tcPr>
          <w:p w14:paraId="07B6B7CC"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68D600DD" w14:textId="77777777" w:rsidR="00A23B3E" w:rsidRPr="003A443E" w:rsidRDefault="00CD3E4F" w:rsidP="00474600">
            <w:pPr>
              <w:spacing w:after="0"/>
              <w:rPr>
                <w:rFonts w:ascii="Arial" w:hAnsi="Arial" w:cs="Arial"/>
                <w:color w:val="000000"/>
                <w:sz w:val="14"/>
                <w:szCs w:val="14"/>
              </w:rPr>
            </w:pPr>
            <w:r w:rsidRPr="003A443E">
              <w:rPr>
                <w:rFonts w:ascii="Arial" w:hAnsi="Arial" w:cs="Arial"/>
                <w:color w:val="000000"/>
                <w:sz w:val="14"/>
                <w:szCs w:val="14"/>
              </w:rPr>
              <w:t xml:space="preserve"> </w:t>
            </w:r>
          </w:p>
          <w:p w14:paraId="74EC078E" w14:textId="77777777" w:rsidR="00270DA2" w:rsidRDefault="00270DA2">
            <w:pPr>
              <w:spacing w:after="0"/>
              <w:rPr>
                <w:rFonts w:ascii="Arial" w:hAnsi="Arial" w:cs="Arial"/>
                <w:color w:val="000000"/>
                <w:sz w:val="14"/>
                <w:szCs w:val="14"/>
              </w:rPr>
            </w:pPr>
          </w:p>
          <w:p w14:paraId="143010FB"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55D33379" w14:textId="77777777" w:rsidR="00474600" w:rsidRDefault="00474600">
            <w:pPr>
              <w:spacing w:after="0"/>
              <w:rPr>
                <w:rFonts w:ascii="Arial" w:hAnsi="Arial" w:cs="Arial"/>
                <w:color w:val="000000"/>
                <w:sz w:val="14"/>
                <w:szCs w:val="14"/>
              </w:rPr>
            </w:pPr>
          </w:p>
          <w:p w14:paraId="226A9DFF" w14:textId="54EE8FAF" w:rsidR="00474600" w:rsidRPr="003A443E" w:rsidRDefault="00796202">
            <w:pPr>
              <w:spacing w:after="0"/>
              <w:rPr>
                <w:rFonts w:ascii="Arial" w:hAnsi="Arial" w:cs="Arial"/>
                <w:color w:val="000000"/>
                <w:sz w:val="14"/>
                <w:szCs w:val="14"/>
              </w:rPr>
            </w:pPr>
            <w:r>
              <w:rPr>
                <w:rFonts w:ascii="Arial" w:hAnsi="Arial" w:cs="Arial"/>
                <w:sz w:val="15"/>
                <w:szCs w:val="15"/>
              </w:rPr>
              <w:fldChar w:fldCharType="begin">
                <w:ffData>
                  <w:name w:val="Controllo9"/>
                  <w:enabled/>
                  <w:calcOnExit w:val="0"/>
                  <w:checkBox>
                    <w:sizeAuto/>
                    <w:default w:val="0"/>
                  </w:checkBox>
                </w:ffData>
              </w:fldChar>
            </w:r>
            <w:bookmarkStart w:id="21" w:name="Controllo9"/>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21"/>
            <w:r w:rsidR="00474600">
              <w:rPr>
                <w:rFonts w:ascii="Arial" w:hAnsi="Arial" w:cs="Arial"/>
                <w:sz w:val="15"/>
                <w:szCs w:val="15"/>
              </w:rPr>
              <w:t xml:space="preserve"> Sì </w:t>
            </w:r>
            <w:r>
              <w:rPr>
                <w:rFonts w:ascii="Arial" w:hAnsi="Arial" w:cs="Arial"/>
                <w:sz w:val="15"/>
                <w:szCs w:val="15"/>
              </w:rPr>
              <w:fldChar w:fldCharType="begin">
                <w:ffData>
                  <w:name w:val="Controllo10"/>
                  <w:enabled/>
                  <w:calcOnExit w:val="0"/>
                  <w:checkBox>
                    <w:sizeAuto/>
                    <w:default w:val="0"/>
                  </w:checkBox>
                </w:ffData>
              </w:fldChar>
            </w:r>
            <w:bookmarkStart w:id="22" w:name="Controllo10"/>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22"/>
            <w:r w:rsidR="00474600">
              <w:rPr>
                <w:rFonts w:ascii="Arial" w:hAnsi="Arial" w:cs="Arial"/>
                <w:sz w:val="15"/>
                <w:szCs w:val="15"/>
              </w:rPr>
              <w:t xml:space="preserve"> No </w:t>
            </w:r>
          </w:p>
        </w:tc>
      </w:tr>
    </w:tbl>
    <w:p w14:paraId="6E12015B" w14:textId="77777777" w:rsidR="00295973" w:rsidRDefault="00295973"/>
    <w:p w14:paraId="49E1F479" w14:textId="77777777" w:rsidR="00DB4305" w:rsidRDefault="00DB4305"/>
    <w:p w14:paraId="6DFBE9A0" w14:textId="77777777" w:rsidR="00DB4305" w:rsidRDefault="00DB4305" w:rsidP="002D4C3F">
      <w:pPr>
        <w:jc w:val="center"/>
        <w:rPr>
          <w:rFonts w:ascii="Arial" w:hAnsi="Arial" w:cs="Arial"/>
          <w:b/>
          <w:caps/>
          <w:color w:val="000000"/>
          <w:sz w:val="16"/>
          <w:szCs w:val="16"/>
        </w:rPr>
      </w:pPr>
    </w:p>
    <w:p w14:paraId="43CAE330" w14:textId="7C6C9E25" w:rsidR="002D4C3F" w:rsidRPr="004B23F0" w:rsidRDefault="002D4C3F" w:rsidP="002D4C3F">
      <w:pPr>
        <w:jc w:val="center"/>
        <w:rPr>
          <w:b/>
          <w:sz w:val="16"/>
          <w:szCs w:val="16"/>
        </w:rPr>
      </w:pPr>
      <w:r w:rsidRPr="004B23F0">
        <w:rPr>
          <w:rFonts w:ascii="Arial" w:hAnsi="Arial" w:cs="Arial"/>
          <w:b/>
          <w:caps/>
          <w:color w:val="000000"/>
          <w:sz w:val="16"/>
          <w:szCs w:val="16"/>
        </w:rPr>
        <w:lastRenderedPageBreak/>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5216"/>
        <w:gridCol w:w="1985"/>
        <w:gridCol w:w="2089"/>
      </w:tblGrid>
      <w:tr w:rsidR="00A23B3E" w14:paraId="0B2E7021" w14:textId="77777777" w:rsidTr="003C2043">
        <w:trPr>
          <w:trHeight w:val="485"/>
        </w:trPr>
        <w:tc>
          <w:tcPr>
            <w:tcW w:w="5216" w:type="dxa"/>
            <w:tcBorders>
              <w:top w:val="single" w:sz="4" w:space="0" w:color="00000A"/>
              <w:left w:val="single" w:sz="4" w:space="0" w:color="00000A"/>
              <w:bottom w:val="single" w:sz="4" w:space="0" w:color="00000A"/>
              <w:right w:val="single" w:sz="4" w:space="0" w:color="00000A"/>
            </w:tcBorders>
            <w:shd w:val="clear" w:color="auto" w:fill="D9D9D9"/>
          </w:tcPr>
          <w:p w14:paraId="597A8E44" w14:textId="56FE3612"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w:t>
            </w:r>
            <w:r w:rsidR="00474600">
              <w:rPr>
                <w:rFonts w:ascii="Arial" w:hAnsi="Arial" w:cs="Arial"/>
                <w:color w:val="000000"/>
                <w:sz w:val="15"/>
                <w:szCs w:val="15"/>
              </w:rPr>
              <w:t>i</w:t>
            </w:r>
            <w:r w:rsidRPr="003A443E">
              <w:rPr>
                <w:rFonts w:ascii="Arial" w:hAnsi="Arial" w:cs="Arial"/>
                <w:color w:val="000000"/>
                <w:sz w:val="15"/>
                <w:szCs w:val="15"/>
              </w:rPr>
              <w:t xml:space="preserve"> </w:t>
            </w:r>
            <w:r w:rsidR="00474600">
              <w:rPr>
                <w:rFonts w:ascii="Arial" w:hAnsi="Arial" w:cs="Arial"/>
                <w:color w:val="000000"/>
                <w:sz w:val="15"/>
                <w:szCs w:val="15"/>
              </w:rPr>
              <w:t>94</w:t>
            </w:r>
            <w:r w:rsidRPr="003A443E">
              <w:rPr>
                <w:rFonts w:ascii="Arial" w:hAnsi="Arial" w:cs="Arial"/>
                <w:color w:val="000000"/>
                <w:sz w:val="15"/>
                <w:szCs w:val="15"/>
              </w:rPr>
              <w:t xml:space="preserve">, comma </w:t>
            </w:r>
            <w:r w:rsidR="00474600">
              <w:rPr>
                <w:rFonts w:ascii="Arial" w:hAnsi="Arial" w:cs="Arial"/>
                <w:color w:val="000000"/>
                <w:sz w:val="15"/>
                <w:szCs w:val="15"/>
              </w:rPr>
              <w:t xml:space="preserve">6 e 95 comma </w:t>
            </w:r>
            <w:r w:rsidR="00DB4305">
              <w:rPr>
                <w:rFonts w:ascii="Arial" w:hAnsi="Arial" w:cs="Arial"/>
                <w:color w:val="000000"/>
                <w:sz w:val="15"/>
                <w:szCs w:val="15"/>
              </w:rPr>
              <w:t xml:space="preserve">2 </w:t>
            </w:r>
            <w:r w:rsidR="00DB4305" w:rsidRPr="003A443E">
              <w:rPr>
                <w:rFonts w:ascii="Arial" w:hAnsi="Arial" w:cs="Arial"/>
                <w:color w:val="000000"/>
                <w:sz w:val="15"/>
                <w:szCs w:val="15"/>
              </w:rPr>
              <w:t>del</w:t>
            </w:r>
            <w:r w:rsidRPr="003A443E">
              <w:rPr>
                <w:rFonts w:ascii="Arial" w:hAnsi="Arial" w:cs="Arial"/>
                <w:color w:val="000000"/>
                <w:sz w:val="15"/>
                <w:szCs w:val="15"/>
              </w:rPr>
              <w:t xml:space="preserve"> Codice):</w:t>
            </w:r>
          </w:p>
        </w:tc>
        <w:tc>
          <w:tcPr>
            <w:tcW w:w="4074" w:type="dxa"/>
            <w:gridSpan w:val="2"/>
            <w:tcBorders>
              <w:top w:val="single" w:sz="4" w:space="0" w:color="00000A"/>
              <w:left w:val="single" w:sz="4" w:space="0" w:color="00000A"/>
              <w:bottom w:val="single" w:sz="4" w:space="0" w:color="00000A"/>
              <w:right w:val="single" w:sz="4" w:space="0" w:color="00000A"/>
            </w:tcBorders>
            <w:shd w:val="clear" w:color="auto" w:fill="D9D9D9"/>
          </w:tcPr>
          <w:p w14:paraId="4DB09AC6" w14:textId="77777777" w:rsidR="00A23B3E" w:rsidRDefault="00A23B3E">
            <w:r>
              <w:rPr>
                <w:rFonts w:ascii="Arial" w:hAnsi="Arial" w:cs="Arial"/>
                <w:b/>
                <w:sz w:val="15"/>
                <w:szCs w:val="15"/>
              </w:rPr>
              <w:t>Risposta:</w:t>
            </w:r>
          </w:p>
        </w:tc>
      </w:tr>
      <w:tr w:rsidR="00A23B3E" w14:paraId="7E9E85C3" w14:textId="77777777" w:rsidTr="002D4C3F">
        <w:trPr>
          <w:trHeight w:val="1032"/>
        </w:trPr>
        <w:tc>
          <w:tcPr>
            <w:tcW w:w="5216" w:type="dxa"/>
            <w:tcBorders>
              <w:top w:val="single" w:sz="4" w:space="0" w:color="00000A"/>
              <w:left w:val="single" w:sz="4" w:space="0" w:color="00000A"/>
              <w:bottom w:val="single" w:sz="4" w:space="0" w:color="00000A"/>
              <w:right w:val="single" w:sz="4" w:space="0" w:color="00000A"/>
            </w:tcBorders>
            <w:shd w:val="clear" w:color="auto" w:fill="C6D9F1"/>
          </w:tcPr>
          <w:p w14:paraId="0F905F6F" w14:textId="77777777" w:rsidR="00A23B3E" w:rsidRPr="003A443E" w:rsidRDefault="00A23B3E">
            <w:pPr>
              <w:rPr>
                <w:color w:val="000000"/>
              </w:rPr>
            </w:pPr>
            <w:r w:rsidRPr="003A443E">
              <w:rPr>
                <w:rFonts w:ascii="Arial" w:hAnsi="Arial" w:cs="Arial"/>
                <w:color w:val="000000"/>
                <w:sz w:val="15"/>
                <w:szCs w:val="15"/>
              </w:rPr>
              <w:t>L</w:t>
            </w:r>
            <w:r w:rsidR="00474600">
              <w:rPr>
                <w:rFonts w:ascii="Arial" w:hAnsi="Arial" w:cs="Arial"/>
                <w:color w:val="000000"/>
                <w:sz w:val="15"/>
                <w:szCs w:val="15"/>
              </w:rPr>
              <w:t>’</w:t>
            </w:r>
            <w:r w:rsidRPr="003A443E">
              <w:rPr>
                <w:rFonts w:ascii="Arial" w:hAnsi="Arial" w:cs="Arial"/>
                <w:color w:val="000000"/>
                <w:sz w:val="15"/>
                <w:szCs w:val="15"/>
              </w:rPr>
              <w:t xml:space="preserve">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w:t>
            </w:r>
            <w:r w:rsidR="00474600">
              <w:rPr>
                <w:rFonts w:ascii="Arial" w:hAnsi="Arial" w:cs="Arial"/>
                <w:color w:val="000000"/>
                <w:sz w:val="15"/>
                <w:szCs w:val="15"/>
              </w:rPr>
              <w:t>’</w:t>
            </w:r>
            <w:r w:rsidRPr="003A443E">
              <w:rPr>
                <w:rFonts w:ascii="Arial" w:hAnsi="Arial" w:cs="Arial"/>
                <w:color w:val="000000"/>
                <w:sz w:val="15"/>
                <w:szCs w:val="15"/>
              </w:rPr>
              <w:t>amministrazione aggiudicatrice o dell</w:t>
            </w:r>
            <w:r w:rsidR="00474600">
              <w:rPr>
                <w:rFonts w:ascii="Arial" w:hAnsi="Arial" w:cs="Arial"/>
                <w:color w:val="000000"/>
                <w:sz w:val="15"/>
                <w:szCs w:val="15"/>
              </w:rPr>
              <w:t>’</w:t>
            </w:r>
            <w:r w:rsidRPr="003A443E">
              <w:rPr>
                <w:rFonts w:ascii="Arial" w:hAnsi="Arial" w:cs="Arial"/>
                <w:color w:val="000000"/>
                <w:sz w:val="15"/>
                <w:szCs w:val="15"/>
              </w:rPr>
              <w:t>ente aggiudicatore, se diverso dal paese di stabilimento?</w:t>
            </w:r>
          </w:p>
        </w:tc>
        <w:tc>
          <w:tcPr>
            <w:tcW w:w="4074" w:type="dxa"/>
            <w:gridSpan w:val="2"/>
            <w:tcBorders>
              <w:top w:val="single" w:sz="4" w:space="0" w:color="00000A"/>
              <w:left w:val="single" w:sz="4" w:space="0" w:color="00000A"/>
              <w:bottom w:val="single" w:sz="4" w:space="0" w:color="00000A"/>
              <w:right w:val="single" w:sz="4" w:space="0" w:color="00000A"/>
            </w:tcBorders>
            <w:shd w:val="clear" w:color="auto" w:fill="FFFFFF"/>
          </w:tcPr>
          <w:p w14:paraId="30A9D6B4" w14:textId="0E921850" w:rsidR="00A23B3E" w:rsidRDefault="00796202">
            <w:r>
              <w:rPr>
                <w:rFonts w:ascii="Arial" w:hAnsi="Arial" w:cs="Arial"/>
                <w:sz w:val="15"/>
                <w:szCs w:val="15"/>
              </w:rPr>
              <w:fldChar w:fldCharType="begin">
                <w:ffData>
                  <w:name w:val="Controllo11"/>
                  <w:enabled/>
                  <w:calcOnExit w:val="0"/>
                  <w:checkBox>
                    <w:sizeAuto/>
                    <w:default w:val="0"/>
                  </w:checkBox>
                </w:ffData>
              </w:fldChar>
            </w:r>
            <w:bookmarkStart w:id="23" w:name="Controllo11"/>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23"/>
            <w:r w:rsidR="00A23B3E">
              <w:rPr>
                <w:rFonts w:ascii="Arial" w:hAnsi="Arial" w:cs="Arial"/>
                <w:sz w:val="15"/>
                <w:szCs w:val="15"/>
              </w:rPr>
              <w:t xml:space="preserve"> Sì </w:t>
            </w:r>
            <w:r>
              <w:rPr>
                <w:rFonts w:ascii="Arial" w:hAnsi="Arial" w:cs="Arial"/>
                <w:sz w:val="15"/>
                <w:szCs w:val="15"/>
              </w:rPr>
              <w:fldChar w:fldCharType="begin">
                <w:ffData>
                  <w:name w:val="Controllo12"/>
                  <w:enabled/>
                  <w:calcOnExit w:val="0"/>
                  <w:checkBox>
                    <w:sizeAuto/>
                    <w:default w:val="0"/>
                  </w:checkBox>
                </w:ffData>
              </w:fldChar>
            </w:r>
            <w:bookmarkStart w:id="24" w:name="Controllo12"/>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24"/>
            <w:r w:rsidR="00A23B3E">
              <w:rPr>
                <w:rFonts w:ascii="Arial" w:hAnsi="Arial" w:cs="Arial"/>
                <w:sz w:val="15"/>
                <w:szCs w:val="15"/>
              </w:rPr>
              <w:t xml:space="preserve"> No</w:t>
            </w:r>
          </w:p>
        </w:tc>
      </w:tr>
      <w:tr w:rsidR="00A23B3E" w14:paraId="69897962" w14:textId="77777777" w:rsidTr="002D4C3F">
        <w:trPr>
          <w:trHeight w:val="470"/>
        </w:trPr>
        <w:tc>
          <w:tcPr>
            <w:tcW w:w="5216" w:type="dxa"/>
            <w:vMerge w:val="restart"/>
            <w:tcBorders>
              <w:top w:val="single" w:sz="4" w:space="0" w:color="00000A"/>
              <w:left w:val="single" w:sz="4" w:space="0" w:color="00000A"/>
              <w:bottom w:val="single" w:sz="4" w:space="0" w:color="00000A"/>
              <w:right w:val="single" w:sz="4" w:space="0" w:color="00000A"/>
            </w:tcBorders>
            <w:shd w:val="clear" w:color="auto" w:fill="C6D9F1"/>
          </w:tcPr>
          <w:p w14:paraId="227E89E5"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B7CDA00"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2FC41A9A"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113D4F4E"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7818102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4E3026BE"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284B35FE"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8632B7C"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w:t>
            </w:r>
            <w:r w:rsidR="00474600">
              <w:rPr>
                <w:rFonts w:ascii="Arial" w:hAnsi="Arial" w:cs="Arial"/>
                <w:color w:val="000000"/>
                <w:sz w:val="15"/>
                <w:szCs w:val="15"/>
              </w:rPr>
              <w:t>’</w:t>
            </w:r>
            <w:r w:rsidRPr="003A443E">
              <w:rPr>
                <w:rFonts w:ascii="Arial" w:hAnsi="Arial" w:cs="Arial"/>
                <w:color w:val="000000"/>
                <w:sz w:val="15"/>
                <w:szCs w:val="15"/>
              </w:rPr>
              <w:t>esclusione:</w:t>
            </w:r>
          </w:p>
          <w:p w14:paraId="3F88289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6588E118" w14:textId="56B7C67D" w:rsidR="00A23B3E" w:rsidRPr="003A443E" w:rsidRDefault="00A23B3E" w:rsidP="00BF74E1">
            <w:pPr>
              <w:ind w:left="284" w:hanging="284"/>
              <w:jc w:val="both"/>
              <w:rPr>
                <w:color w:val="000000"/>
              </w:rPr>
            </w:pPr>
            <w:r w:rsidRPr="003A443E">
              <w:rPr>
                <w:rFonts w:ascii="Arial" w:hAnsi="Arial" w:cs="Arial"/>
                <w:color w:val="000000"/>
                <w:w w:val="0"/>
                <w:sz w:val="15"/>
                <w:szCs w:val="15"/>
              </w:rPr>
              <w:t>d)   L</w:t>
            </w:r>
            <w:r w:rsidR="00474600">
              <w:rPr>
                <w:rFonts w:ascii="Arial" w:hAnsi="Arial" w:cs="Arial"/>
                <w:color w:val="000000"/>
                <w:w w:val="0"/>
                <w:sz w:val="15"/>
                <w:szCs w:val="15"/>
              </w:rPr>
              <w:t>’</w:t>
            </w:r>
            <w:r w:rsidRPr="003A443E">
              <w:rPr>
                <w:rFonts w:ascii="Arial" w:hAnsi="Arial" w:cs="Arial"/>
                <w:color w:val="000000"/>
                <w:w w:val="0"/>
                <w:sz w:val="15"/>
                <w:szCs w:val="15"/>
              </w:rPr>
              <w:t xml:space="preserve">operatore economico ha ottemperato od ottempererà ai suoi obblighi, pagando o impegnandosi in modo vincolante a pagare le imposte, le tasse o i contributi previdenziali dovuti, compresi eventuali interessi o multe, avendo effettuato il pagamento o </w:t>
            </w:r>
            <w:r w:rsidRPr="00947FF3">
              <w:rPr>
                <w:rFonts w:ascii="Arial" w:hAnsi="Arial" w:cs="Arial"/>
                <w:b/>
                <w:color w:val="000000"/>
                <w:w w:val="0"/>
                <w:sz w:val="15"/>
                <w:szCs w:val="15"/>
              </w:rPr>
              <w:t xml:space="preserve">formalizzato l’impegno prima della presentazione </w:t>
            </w:r>
            <w:r w:rsidR="00B5573E">
              <w:rPr>
                <w:rFonts w:ascii="Arial" w:hAnsi="Arial" w:cs="Arial"/>
                <w:b/>
                <w:color w:val="000000"/>
                <w:w w:val="0"/>
                <w:sz w:val="15"/>
                <w:szCs w:val="15"/>
              </w:rPr>
              <w:t>dell’istanza</w:t>
            </w:r>
            <w:r w:rsidRPr="00947FF3">
              <w:rPr>
                <w:rFonts w:ascii="Arial" w:hAnsi="Arial" w:cs="Arial"/>
                <w:b/>
                <w:color w:val="000000"/>
                <w:w w:val="0"/>
                <w:sz w:val="15"/>
                <w:szCs w:val="15"/>
              </w:rPr>
              <w:t xml:space="preserve"> </w:t>
            </w:r>
            <w:r w:rsidRPr="003A443E">
              <w:rPr>
                <w:rFonts w:ascii="Arial" w:hAnsi="Arial" w:cs="Arial"/>
                <w:color w:val="000000"/>
                <w:w w:val="0"/>
                <w:sz w:val="15"/>
                <w:szCs w:val="15"/>
              </w:rPr>
              <w:t>(articol</w:t>
            </w:r>
            <w:r w:rsidR="00474600">
              <w:rPr>
                <w:rFonts w:ascii="Arial" w:hAnsi="Arial" w:cs="Arial"/>
                <w:color w:val="000000"/>
                <w:w w:val="0"/>
                <w:sz w:val="15"/>
                <w:szCs w:val="15"/>
              </w:rPr>
              <w:t>i 94 comma 6, ultimo periodo e 95 comma 2 ultimo periodo</w:t>
            </w:r>
            <w:r w:rsidRPr="003A443E">
              <w:rPr>
                <w:rFonts w:ascii="Arial" w:hAnsi="Arial" w:cs="Arial"/>
                <w:color w:val="000000"/>
                <w:w w:val="0"/>
                <w:sz w:val="15"/>
                <w:szCs w:val="15"/>
              </w:rPr>
              <w:t xml:space="preserve"> del Codice)?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14:paraId="4F304C2E" w14:textId="77777777" w:rsidR="00A23B3E" w:rsidRPr="003A443E" w:rsidRDefault="00A23B3E">
            <w:pPr>
              <w:pStyle w:val="Tiret1"/>
              <w:rPr>
                <w:color w:val="000000"/>
              </w:rPr>
            </w:pPr>
            <w:r w:rsidRPr="003A443E">
              <w:rPr>
                <w:rFonts w:ascii="Arial" w:hAnsi="Arial" w:cs="Arial"/>
                <w:b/>
                <w:color w:val="000000"/>
                <w:sz w:val="15"/>
                <w:szCs w:val="15"/>
              </w:rPr>
              <w:t>Imposte/tasse</w:t>
            </w:r>
          </w:p>
        </w:tc>
        <w:tc>
          <w:tcPr>
            <w:tcW w:w="2089" w:type="dxa"/>
            <w:tcBorders>
              <w:top w:val="single" w:sz="4" w:space="0" w:color="00000A"/>
              <w:left w:val="single" w:sz="4" w:space="0" w:color="00000A"/>
              <w:bottom w:val="single" w:sz="4" w:space="0" w:color="00000A"/>
              <w:right w:val="single" w:sz="4" w:space="0" w:color="00000A"/>
            </w:tcBorders>
            <w:shd w:val="clear" w:color="auto" w:fill="FFFFFF"/>
          </w:tcPr>
          <w:p w14:paraId="0AE76139" w14:textId="77777777" w:rsidR="00A23B3E" w:rsidRDefault="00A23B3E">
            <w:r>
              <w:rPr>
                <w:rFonts w:ascii="Arial" w:hAnsi="Arial" w:cs="Arial"/>
                <w:b/>
                <w:sz w:val="15"/>
                <w:szCs w:val="15"/>
              </w:rPr>
              <w:t>Contributi previdenziali</w:t>
            </w:r>
          </w:p>
        </w:tc>
      </w:tr>
      <w:tr w:rsidR="00A23B3E" w14:paraId="28E89F43" w14:textId="77777777" w:rsidTr="002D4C3F">
        <w:trPr>
          <w:trHeight w:val="1977"/>
        </w:trPr>
        <w:tc>
          <w:tcPr>
            <w:tcW w:w="5216" w:type="dxa"/>
            <w:vMerge/>
            <w:tcBorders>
              <w:top w:val="single" w:sz="4" w:space="0" w:color="00000A"/>
              <w:left w:val="single" w:sz="4" w:space="0" w:color="00000A"/>
              <w:bottom w:val="single" w:sz="4" w:space="0" w:color="00000A"/>
              <w:right w:val="single" w:sz="4" w:space="0" w:color="00000A"/>
            </w:tcBorders>
            <w:shd w:val="clear" w:color="auto" w:fill="C6D9F1"/>
          </w:tcPr>
          <w:p w14:paraId="5A028ED9" w14:textId="77777777" w:rsidR="00A23B3E" w:rsidRDefault="00A23B3E">
            <w:pPr>
              <w:rPr>
                <w:rFonts w:ascii="Arial" w:hAnsi="Arial" w:cs="Arial"/>
                <w:b/>
                <w:sz w:val="15"/>
                <w:szCs w:val="15"/>
              </w:rPr>
            </w:pPr>
          </w:p>
        </w:tc>
        <w:tc>
          <w:tcPr>
            <w:tcW w:w="1985" w:type="dxa"/>
            <w:tcBorders>
              <w:top w:val="single" w:sz="4" w:space="0" w:color="00000A"/>
              <w:left w:val="single" w:sz="4" w:space="0" w:color="00000A"/>
              <w:bottom w:val="single" w:sz="4" w:space="0" w:color="00000A"/>
              <w:right w:val="single" w:sz="4" w:space="0" w:color="00000A"/>
            </w:tcBorders>
            <w:shd w:val="clear" w:color="auto" w:fill="FFFFFF"/>
          </w:tcPr>
          <w:p w14:paraId="53277679" w14:textId="58CD0CD2"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a)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4D71B89E" w14:textId="77777777" w:rsidR="00B064D0" w:rsidRDefault="00B064D0" w:rsidP="00796202">
            <w:pPr>
              <w:pStyle w:val="Text1"/>
              <w:ind w:left="0"/>
              <w:rPr>
                <w:rFonts w:ascii="Arial" w:hAnsi="Arial" w:cs="Arial"/>
                <w:sz w:val="14"/>
                <w:szCs w:val="14"/>
              </w:rPr>
            </w:pPr>
          </w:p>
          <w:p w14:paraId="4EF4182E" w14:textId="77777777"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b)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035BFC39" w14:textId="77777777" w:rsidR="00B064D0" w:rsidRDefault="00A23B3E">
            <w:pPr>
              <w:rPr>
                <w:rFonts w:ascii="Arial" w:hAnsi="Arial" w:cs="Arial"/>
                <w:color w:val="000000"/>
                <w:sz w:val="15"/>
                <w:szCs w:val="15"/>
              </w:rPr>
            </w:pPr>
            <w:r>
              <w:rPr>
                <w:rFonts w:ascii="Arial" w:hAnsi="Arial" w:cs="Arial"/>
                <w:color w:val="000000"/>
                <w:sz w:val="15"/>
                <w:szCs w:val="15"/>
              </w:rPr>
              <w:br/>
            </w:r>
          </w:p>
          <w:p w14:paraId="1DCE7305" w14:textId="77777777" w:rsidR="00B064D0" w:rsidRDefault="00B064D0">
            <w:pPr>
              <w:rPr>
                <w:rFonts w:ascii="Arial" w:hAnsi="Arial" w:cs="Arial"/>
                <w:color w:val="000000"/>
                <w:sz w:val="15"/>
                <w:szCs w:val="15"/>
              </w:rPr>
            </w:pPr>
          </w:p>
          <w:p w14:paraId="67753DC2" w14:textId="739B5F3D" w:rsidR="00A23B3E" w:rsidRDefault="00796202">
            <w:pPr>
              <w:rPr>
                <w:rFonts w:ascii="Arial" w:hAnsi="Arial" w:cs="Arial"/>
                <w:color w:val="000000"/>
                <w:sz w:val="15"/>
                <w:szCs w:val="15"/>
              </w:rPr>
            </w:pPr>
            <w:r>
              <w:rPr>
                <w:rFonts w:ascii="Arial" w:hAnsi="Arial" w:cs="Arial"/>
                <w:color w:val="000000"/>
                <w:sz w:val="15"/>
                <w:szCs w:val="15"/>
              </w:rPr>
              <w:fldChar w:fldCharType="begin">
                <w:ffData>
                  <w:name w:val="Controllo13"/>
                  <w:enabled/>
                  <w:calcOnExit w:val="0"/>
                  <w:checkBox>
                    <w:sizeAuto/>
                    <w:default w:val="0"/>
                  </w:checkBox>
                </w:ffData>
              </w:fldChar>
            </w:r>
            <w:bookmarkStart w:id="25" w:name="Controllo13"/>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25"/>
            <w:r w:rsidR="00A23B3E">
              <w:rPr>
                <w:rFonts w:ascii="Arial" w:hAnsi="Arial" w:cs="Arial"/>
                <w:color w:val="000000"/>
                <w:sz w:val="15"/>
                <w:szCs w:val="15"/>
              </w:rPr>
              <w:t xml:space="preserve"> Sì </w:t>
            </w:r>
            <w:r>
              <w:rPr>
                <w:rFonts w:ascii="Arial" w:hAnsi="Arial" w:cs="Arial"/>
                <w:color w:val="000000"/>
                <w:sz w:val="15"/>
                <w:szCs w:val="15"/>
              </w:rPr>
              <w:fldChar w:fldCharType="begin">
                <w:ffData>
                  <w:name w:val="Controllo14"/>
                  <w:enabled/>
                  <w:calcOnExit w:val="0"/>
                  <w:checkBox>
                    <w:sizeAuto/>
                    <w:default w:val="0"/>
                  </w:checkBox>
                </w:ffData>
              </w:fldChar>
            </w:r>
            <w:bookmarkStart w:id="26" w:name="Controllo14"/>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26"/>
            <w:r w:rsidR="00A23B3E">
              <w:rPr>
                <w:rFonts w:ascii="Arial" w:hAnsi="Arial" w:cs="Arial"/>
                <w:color w:val="000000"/>
                <w:sz w:val="15"/>
                <w:szCs w:val="15"/>
              </w:rPr>
              <w:t xml:space="preserve"> No</w:t>
            </w:r>
          </w:p>
          <w:p w14:paraId="17CF3C22" w14:textId="12CA38B6" w:rsidR="00A23B3E" w:rsidRDefault="00B064D0">
            <w:pPr>
              <w:pStyle w:val="Tiret0"/>
              <w:ind w:left="850" w:hanging="850"/>
              <w:rPr>
                <w:rFonts w:ascii="Arial" w:hAnsi="Arial" w:cs="Arial"/>
                <w:color w:val="000000"/>
                <w:sz w:val="15"/>
                <w:szCs w:val="15"/>
              </w:rPr>
            </w:pPr>
            <w:r>
              <w:rPr>
                <w:rFonts w:ascii="Arial" w:hAnsi="Arial" w:cs="Arial"/>
                <w:color w:val="000000"/>
                <w:sz w:val="15"/>
                <w:szCs w:val="15"/>
              </w:rPr>
              <w:t xml:space="preserve">c1) </w:t>
            </w:r>
            <w:r w:rsidR="00A23B3E">
              <w:rPr>
                <w:rFonts w:ascii="Arial" w:hAnsi="Arial" w:cs="Arial"/>
                <w:color w:val="000000"/>
                <w:sz w:val="15"/>
                <w:szCs w:val="15"/>
              </w:rPr>
              <w:t xml:space="preserve"> </w:t>
            </w:r>
            <w:r w:rsidR="00796202">
              <w:rPr>
                <w:rFonts w:ascii="Arial" w:hAnsi="Arial" w:cs="Arial"/>
                <w:color w:val="000000"/>
                <w:sz w:val="15"/>
                <w:szCs w:val="15"/>
              </w:rPr>
              <w:fldChar w:fldCharType="begin">
                <w:ffData>
                  <w:name w:val="Controllo15"/>
                  <w:enabled/>
                  <w:calcOnExit w:val="0"/>
                  <w:checkBox>
                    <w:sizeAuto/>
                    <w:default w:val="0"/>
                  </w:checkBox>
                </w:ffData>
              </w:fldChar>
            </w:r>
            <w:bookmarkStart w:id="27" w:name="Controllo15"/>
            <w:r w:rsidR="00796202">
              <w:rPr>
                <w:rFonts w:ascii="Arial" w:hAnsi="Arial" w:cs="Arial"/>
                <w:color w:val="000000"/>
                <w:sz w:val="15"/>
                <w:szCs w:val="15"/>
              </w:rPr>
              <w:instrText xml:space="preserve"> FORMCHECKBOX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color w:val="000000"/>
                <w:sz w:val="15"/>
                <w:szCs w:val="15"/>
              </w:rPr>
              <w:fldChar w:fldCharType="end"/>
            </w:r>
            <w:bookmarkEnd w:id="27"/>
            <w:r w:rsidR="00A23B3E">
              <w:rPr>
                <w:rFonts w:ascii="Arial" w:hAnsi="Arial" w:cs="Arial"/>
                <w:color w:val="000000"/>
                <w:sz w:val="15"/>
                <w:szCs w:val="15"/>
              </w:rPr>
              <w:t xml:space="preserve"> Sì </w:t>
            </w:r>
            <w:r w:rsidR="00796202">
              <w:rPr>
                <w:rFonts w:ascii="Arial" w:hAnsi="Arial" w:cs="Arial"/>
                <w:color w:val="000000"/>
                <w:sz w:val="15"/>
                <w:szCs w:val="15"/>
              </w:rPr>
              <w:fldChar w:fldCharType="begin">
                <w:ffData>
                  <w:name w:val="Controllo16"/>
                  <w:enabled/>
                  <w:calcOnExit w:val="0"/>
                  <w:checkBox>
                    <w:sizeAuto/>
                    <w:default w:val="0"/>
                  </w:checkBox>
                </w:ffData>
              </w:fldChar>
            </w:r>
            <w:bookmarkStart w:id="28" w:name="Controllo16"/>
            <w:r w:rsidR="00796202">
              <w:rPr>
                <w:rFonts w:ascii="Arial" w:hAnsi="Arial" w:cs="Arial"/>
                <w:color w:val="000000"/>
                <w:sz w:val="15"/>
                <w:szCs w:val="15"/>
              </w:rPr>
              <w:instrText xml:space="preserve"> FORMCHECKBOX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color w:val="000000"/>
                <w:sz w:val="15"/>
                <w:szCs w:val="15"/>
              </w:rPr>
              <w:fldChar w:fldCharType="end"/>
            </w:r>
            <w:bookmarkEnd w:id="28"/>
            <w:r w:rsidR="00A23B3E">
              <w:rPr>
                <w:rFonts w:ascii="Arial" w:hAnsi="Arial" w:cs="Arial"/>
                <w:color w:val="000000"/>
                <w:sz w:val="15"/>
                <w:szCs w:val="15"/>
              </w:rPr>
              <w:t xml:space="preserve"> No</w:t>
            </w:r>
          </w:p>
          <w:p w14:paraId="2D4E5FA4" w14:textId="77777777"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78D5C8DC" w14:textId="2A24DE90"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56556AA6" w14:textId="77777777" w:rsidR="00796202" w:rsidRDefault="00A23B3E" w:rsidP="00796202">
            <w:pPr>
              <w:pStyle w:val="Text1"/>
              <w:ind w:left="0"/>
              <w:rPr>
                <w:rFonts w:ascii="Arial" w:hAnsi="Arial" w:cs="Arial"/>
                <w:sz w:val="14"/>
                <w:szCs w:val="14"/>
              </w:rPr>
            </w:pPr>
            <w:r>
              <w:rPr>
                <w:rFonts w:ascii="Arial" w:hAnsi="Arial" w:cs="Arial"/>
                <w:color w:val="000000"/>
                <w:w w:val="0"/>
                <w:sz w:val="15"/>
                <w:szCs w:val="15"/>
              </w:rPr>
              <w:t xml:space="preserve">c2)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360C15F8" w14:textId="3DE51A7C" w:rsidR="00A23B3E" w:rsidRDefault="00A23B3E">
            <w:pPr>
              <w:rPr>
                <w:rFonts w:ascii="Arial" w:hAnsi="Arial" w:cs="Arial"/>
                <w:color w:val="000000"/>
                <w:w w:val="0"/>
                <w:sz w:val="15"/>
                <w:szCs w:val="15"/>
              </w:rPr>
            </w:pPr>
          </w:p>
          <w:p w14:paraId="08B38E88" w14:textId="0C5C6BBE"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796202">
              <w:rPr>
                <w:rFonts w:ascii="Arial" w:hAnsi="Arial" w:cs="Arial"/>
                <w:color w:val="000000"/>
                <w:w w:val="0"/>
                <w:sz w:val="15"/>
                <w:szCs w:val="15"/>
              </w:rPr>
              <w:fldChar w:fldCharType="begin">
                <w:ffData>
                  <w:name w:val="Controllo22"/>
                  <w:enabled/>
                  <w:calcOnExit w:val="0"/>
                  <w:checkBox>
                    <w:sizeAuto/>
                    <w:default w:val="0"/>
                  </w:checkBox>
                </w:ffData>
              </w:fldChar>
            </w:r>
            <w:bookmarkStart w:id="29" w:name="Controllo22"/>
            <w:r w:rsidR="00796202">
              <w:rPr>
                <w:rFonts w:ascii="Arial" w:hAnsi="Arial" w:cs="Arial"/>
                <w:color w:val="000000"/>
                <w:w w:val="0"/>
                <w:sz w:val="15"/>
                <w:szCs w:val="15"/>
              </w:rPr>
              <w:instrText xml:space="preserve"> FORMCHECKBOX </w:instrText>
            </w:r>
            <w:r w:rsidR="00796202">
              <w:rPr>
                <w:rFonts w:ascii="Arial" w:hAnsi="Arial" w:cs="Arial"/>
                <w:color w:val="000000"/>
                <w:w w:val="0"/>
                <w:sz w:val="15"/>
                <w:szCs w:val="15"/>
              </w:rPr>
            </w:r>
            <w:r w:rsidR="00796202">
              <w:rPr>
                <w:rFonts w:ascii="Arial" w:hAnsi="Arial" w:cs="Arial"/>
                <w:color w:val="000000"/>
                <w:w w:val="0"/>
                <w:sz w:val="15"/>
                <w:szCs w:val="15"/>
              </w:rPr>
              <w:fldChar w:fldCharType="separate"/>
            </w:r>
            <w:r w:rsidR="00796202">
              <w:rPr>
                <w:rFonts w:ascii="Arial" w:hAnsi="Arial" w:cs="Arial"/>
                <w:color w:val="000000"/>
                <w:w w:val="0"/>
                <w:sz w:val="15"/>
                <w:szCs w:val="15"/>
              </w:rPr>
              <w:fldChar w:fldCharType="end"/>
            </w:r>
            <w:bookmarkEnd w:id="29"/>
            <w:r>
              <w:rPr>
                <w:rFonts w:ascii="Arial" w:hAnsi="Arial" w:cs="Arial"/>
                <w:color w:val="000000"/>
                <w:w w:val="0"/>
                <w:sz w:val="15"/>
                <w:szCs w:val="15"/>
              </w:rPr>
              <w:t xml:space="preserve"> Sì </w:t>
            </w:r>
            <w:r w:rsidR="00796202">
              <w:rPr>
                <w:rFonts w:ascii="Arial" w:hAnsi="Arial" w:cs="Arial"/>
                <w:color w:val="000000"/>
                <w:w w:val="0"/>
                <w:sz w:val="15"/>
                <w:szCs w:val="15"/>
              </w:rPr>
              <w:fldChar w:fldCharType="begin">
                <w:ffData>
                  <w:name w:val="Controllo21"/>
                  <w:enabled/>
                  <w:calcOnExit w:val="0"/>
                  <w:checkBox>
                    <w:sizeAuto/>
                    <w:default w:val="0"/>
                  </w:checkBox>
                </w:ffData>
              </w:fldChar>
            </w:r>
            <w:bookmarkStart w:id="30" w:name="Controllo21"/>
            <w:r w:rsidR="00796202">
              <w:rPr>
                <w:rFonts w:ascii="Arial" w:hAnsi="Arial" w:cs="Arial"/>
                <w:color w:val="000000"/>
                <w:w w:val="0"/>
                <w:sz w:val="15"/>
                <w:szCs w:val="15"/>
              </w:rPr>
              <w:instrText xml:space="preserve"> FORMCHECKBOX </w:instrText>
            </w:r>
            <w:r w:rsidR="00796202">
              <w:rPr>
                <w:rFonts w:ascii="Arial" w:hAnsi="Arial" w:cs="Arial"/>
                <w:color w:val="000000"/>
                <w:w w:val="0"/>
                <w:sz w:val="15"/>
                <w:szCs w:val="15"/>
              </w:rPr>
            </w:r>
            <w:r w:rsidR="00796202">
              <w:rPr>
                <w:rFonts w:ascii="Arial" w:hAnsi="Arial" w:cs="Arial"/>
                <w:color w:val="000000"/>
                <w:w w:val="0"/>
                <w:sz w:val="15"/>
                <w:szCs w:val="15"/>
              </w:rPr>
              <w:fldChar w:fldCharType="separate"/>
            </w:r>
            <w:r w:rsidR="00796202">
              <w:rPr>
                <w:rFonts w:ascii="Arial" w:hAnsi="Arial" w:cs="Arial"/>
                <w:color w:val="000000"/>
                <w:w w:val="0"/>
                <w:sz w:val="15"/>
                <w:szCs w:val="15"/>
              </w:rPr>
              <w:fldChar w:fldCharType="end"/>
            </w:r>
            <w:bookmarkEnd w:id="30"/>
            <w:r>
              <w:rPr>
                <w:rFonts w:ascii="Arial" w:hAnsi="Arial" w:cs="Arial"/>
                <w:color w:val="000000"/>
                <w:w w:val="0"/>
                <w:sz w:val="15"/>
                <w:szCs w:val="15"/>
              </w:rPr>
              <w:t xml:space="preserve"> No</w:t>
            </w:r>
            <w:r>
              <w:rPr>
                <w:rFonts w:ascii="Arial" w:hAnsi="Arial" w:cs="Arial"/>
                <w:color w:val="000000"/>
                <w:w w:val="0"/>
                <w:sz w:val="15"/>
                <w:szCs w:val="15"/>
              </w:rPr>
              <w:br/>
            </w:r>
          </w:p>
          <w:p w14:paraId="6B6FBD2A" w14:textId="77777777" w:rsidR="00890ACA" w:rsidRDefault="00A23B3E">
            <w:pPr>
              <w:rPr>
                <w:rFonts w:ascii="Arial" w:hAnsi="Arial" w:cs="Arial"/>
                <w:color w:val="000000"/>
                <w:w w:val="0"/>
                <w:sz w:val="15"/>
                <w:szCs w:val="15"/>
              </w:rPr>
            </w:pPr>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p>
          <w:p w14:paraId="38B8D238" w14:textId="749E723C" w:rsidR="00A23B3E" w:rsidRP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c>
          <w:tcPr>
            <w:tcW w:w="2089" w:type="dxa"/>
            <w:tcBorders>
              <w:top w:val="single" w:sz="4" w:space="0" w:color="00000A"/>
              <w:left w:val="single" w:sz="4" w:space="0" w:color="00000A"/>
              <w:bottom w:val="single" w:sz="4" w:space="0" w:color="00000A"/>
              <w:right w:val="single" w:sz="4" w:space="0" w:color="00000A"/>
            </w:tcBorders>
            <w:shd w:val="clear" w:color="auto" w:fill="FFFFFF"/>
          </w:tcPr>
          <w:p w14:paraId="250B0B1B" w14:textId="33F92D54"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a)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794CBDF6" w14:textId="77777777" w:rsidR="00B064D0" w:rsidRDefault="00B064D0" w:rsidP="00796202">
            <w:pPr>
              <w:pStyle w:val="Text1"/>
              <w:ind w:left="0"/>
              <w:rPr>
                <w:rFonts w:ascii="Arial" w:hAnsi="Arial" w:cs="Arial"/>
                <w:sz w:val="14"/>
                <w:szCs w:val="14"/>
              </w:rPr>
            </w:pPr>
          </w:p>
          <w:p w14:paraId="0020DEC2" w14:textId="77777777"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b)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7FE117F3" w14:textId="77777777" w:rsidR="00B064D0" w:rsidRDefault="00A23B3E">
            <w:pPr>
              <w:rPr>
                <w:rFonts w:ascii="Arial" w:hAnsi="Arial" w:cs="Arial"/>
                <w:color w:val="000000"/>
                <w:sz w:val="15"/>
                <w:szCs w:val="15"/>
              </w:rPr>
            </w:pPr>
            <w:r>
              <w:rPr>
                <w:rFonts w:ascii="Arial" w:hAnsi="Arial" w:cs="Arial"/>
                <w:color w:val="000000"/>
                <w:sz w:val="15"/>
                <w:szCs w:val="15"/>
              </w:rPr>
              <w:br/>
            </w:r>
          </w:p>
          <w:p w14:paraId="0F70EC3C" w14:textId="77777777" w:rsidR="00B064D0" w:rsidRDefault="00B064D0">
            <w:pPr>
              <w:rPr>
                <w:rFonts w:ascii="Arial" w:hAnsi="Arial" w:cs="Arial"/>
                <w:color w:val="000000"/>
                <w:sz w:val="15"/>
                <w:szCs w:val="15"/>
              </w:rPr>
            </w:pPr>
          </w:p>
          <w:p w14:paraId="64E785CE" w14:textId="7D1E1C46" w:rsidR="00A23B3E" w:rsidRDefault="00796202">
            <w:pPr>
              <w:rPr>
                <w:rFonts w:ascii="Arial" w:hAnsi="Arial" w:cs="Arial"/>
                <w:color w:val="000000"/>
                <w:sz w:val="15"/>
                <w:szCs w:val="15"/>
              </w:rPr>
            </w:pPr>
            <w:r>
              <w:rPr>
                <w:rFonts w:ascii="Arial" w:hAnsi="Arial" w:cs="Arial"/>
                <w:color w:val="000000"/>
                <w:sz w:val="15"/>
                <w:szCs w:val="15"/>
              </w:rPr>
              <w:fldChar w:fldCharType="begin">
                <w:ffData>
                  <w:name w:val="Controllo17"/>
                  <w:enabled/>
                  <w:calcOnExit w:val="0"/>
                  <w:checkBox>
                    <w:sizeAuto/>
                    <w:default w:val="0"/>
                  </w:checkBox>
                </w:ffData>
              </w:fldChar>
            </w:r>
            <w:bookmarkStart w:id="31" w:name="Controllo17"/>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31"/>
            <w:r w:rsidR="00A23B3E">
              <w:rPr>
                <w:rFonts w:ascii="Arial" w:hAnsi="Arial" w:cs="Arial"/>
                <w:color w:val="000000"/>
                <w:sz w:val="15"/>
                <w:szCs w:val="15"/>
              </w:rPr>
              <w:t xml:space="preserve"> Sì </w:t>
            </w:r>
            <w:r>
              <w:rPr>
                <w:rFonts w:ascii="Arial" w:hAnsi="Arial" w:cs="Arial"/>
                <w:color w:val="000000"/>
                <w:sz w:val="15"/>
                <w:szCs w:val="15"/>
              </w:rPr>
              <w:fldChar w:fldCharType="begin">
                <w:ffData>
                  <w:name w:val="Controllo18"/>
                  <w:enabled/>
                  <w:calcOnExit w:val="0"/>
                  <w:checkBox>
                    <w:sizeAuto/>
                    <w:default w:val="0"/>
                  </w:checkBox>
                </w:ffData>
              </w:fldChar>
            </w:r>
            <w:bookmarkStart w:id="32" w:name="Controllo18"/>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32"/>
            <w:r w:rsidR="00A23B3E">
              <w:rPr>
                <w:rFonts w:ascii="Arial" w:hAnsi="Arial" w:cs="Arial"/>
                <w:color w:val="000000"/>
                <w:sz w:val="15"/>
                <w:szCs w:val="15"/>
              </w:rPr>
              <w:t xml:space="preserve"> No</w:t>
            </w:r>
          </w:p>
          <w:p w14:paraId="21052CBE" w14:textId="4957EB5C" w:rsidR="00A23B3E" w:rsidRDefault="00B064D0">
            <w:pPr>
              <w:pStyle w:val="Tiret0"/>
              <w:ind w:left="850" w:hanging="850"/>
              <w:rPr>
                <w:rFonts w:ascii="Arial" w:hAnsi="Arial" w:cs="Arial"/>
                <w:color w:val="000000"/>
                <w:sz w:val="15"/>
                <w:szCs w:val="15"/>
              </w:rPr>
            </w:pPr>
            <w:r>
              <w:rPr>
                <w:rFonts w:ascii="Arial" w:hAnsi="Arial" w:cs="Arial"/>
                <w:color w:val="000000"/>
                <w:sz w:val="15"/>
                <w:szCs w:val="15"/>
              </w:rPr>
              <w:t xml:space="preserve">c1) </w:t>
            </w:r>
            <w:r w:rsidR="00A23B3E">
              <w:rPr>
                <w:rFonts w:ascii="Arial" w:hAnsi="Arial" w:cs="Arial"/>
                <w:color w:val="000000"/>
                <w:sz w:val="15"/>
                <w:szCs w:val="15"/>
              </w:rPr>
              <w:t xml:space="preserve">  </w:t>
            </w:r>
            <w:r w:rsidR="00796202">
              <w:rPr>
                <w:rFonts w:ascii="Arial" w:hAnsi="Arial" w:cs="Arial"/>
                <w:color w:val="000000"/>
                <w:sz w:val="15"/>
                <w:szCs w:val="15"/>
              </w:rPr>
              <w:fldChar w:fldCharType="begin">
                <w:ffData>
                  <w:name w:val="Controllo20"/>
                  <w:enabled/>
                  <w:calcOnExit w:val="0"/>
                  <w:checkBox>
                    <w:sizeAuto/>
                    <w:default w:val="0"/>
                  </w:checkBox>
                </w:ffData>
              </w:fldChar>
            </w:r>
            <w:bookmarkStart w:id="33" w:name="Controllo20"/>
            <w:r w:rsidR="00796202">
              <w:rPr>
                <w:rFonts w:ascii="Arial" w:hAnsi="Arial" w:cs="Arial"/>
                <w:color w:val="000000"/>
                <w:sz w:val="15"/>
                <w:szCs w:val="15"/>
              </w:rPr>
              <w:instrText xml:space="preserve"> FORMCHECKBOX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color w:val="000000"/>
                <w:sz w:val="15"/>
                <w:szCs w:val="15"/>
              </w:rPr>
              <w:fldChar w:fldCharType="end"/>
            </w:r>
            <w:bookmarkEnd w:id="33"/>
            <w:r w:rsidR="00A23B3E">
              <w:rPr>
                <w:rFonts w:ascii="Arial" w:hAnsi="Arial" w:cs="Arial"/>
                <w:color w:val="000000"/>
                <w:sz w:val="15"/>
                <w:szCs w:val="15"/>
              </w:rPr>
              <w:t xml:space="preserve"> Sì </w:t>
            </w:r>
            <w:r w:rsidR="00796202">
              <w:rPr>
                <w:rFonts w:ascii="Arial" w:hAnsi="Arial" w:cs="Arial"/>
                <w:color w:val="000000"/>
                <w:sz w:val="15"/>
                <w:szCs w:val="15"/>
              </w:rPr>
              <w:fldChar w:fldCharType="begin">
                <w:ffData>
                  <w:name w:val="Controllo19"/>
                  <w:enabled/>
                  <w:calcOnExit w:val="0"/>
                  <w:checkBox>
                    <w:sizeAuto/>
                    <w:default w:val="0"/>
                  </w:checkBox>
                </w:ffData>
              </w:fldChar>
            </w:r>
            <w:bookmarkStart w:id="34" w:name="Controllo19"/>
            <w:r w:rsidR="00796202">
              <w:rPr>
                <w:rFonts w:ascii="Arial" w:hAnsi="Arial" w:cs="Arial"/>
                <w:color w:val="000000"/>
                <w:sz w:val="15"/>
                <w:szCs w:val="15"/>
              </w:rPr>
              <w:instrText xml:space="preserve"> FORMCHECKBOX </w:instrText>
            </w:r>
            <w:r w:rsidR="00796202">
              <w:rPr>
                <w:rFonts w:ascii="Arial" w:hAnsi="Arial" w:cs="Arial"/>
                <w:color w:val="000000"/>
                <w:sz w:val="15"/>
                <w:szCs w:val="15"/>
              </w:rPr>
            </w:r>
            <w:r w:rsidR="00796202">
              <w:rPr>
                <w:rFonts w:ascii="Arial" w:hAnsi="Arial" w:cs="Arial"/>
                <w:color w:val="000000"/>
                <w:sz w:val="15"/>
                <w:szCs w:val="15"/>
              </w:rPr>
              <w:fldChar w:fldCharType="separate"/>
            </w:r>
            <w:r w:rsidR="00796202">
              <w:rPr>
                <w:rFonts w:ascii="Arial" w:hAnsi="Arial" w:cs="Arial"/>
                <w:color w:val="000000"/>
                <w:sz w:val="15"/>
                <w:szCs w:val="15"/>
              </w:rPr>
              <w:fldChar w:fldCharType="end"/>
            </w:r>
            <w:bookmarkEnd w:id="34"/>
            <w:r w:rsidR="00A23B3E">
              <w:rPr>
                <w:rFonts w:ascii="Arial" w:hAnsi="Arial" w:cs="Arial"/>
                <w:color w:val="000000"/>
                <w:sz w:val="15"/>
                <w:szCs w:val="15"/>
              </w:rPr>
              <w:t xml:space="preserve"> No</w:t>
            </w:r>
          </w:p>
          <w:p w14:paraId="02599E02" w14:textId="3D139661"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7E0534E8" w14:textId="4EFC3895" w:rsidR="00796202" w:rsidRDefault="00A23B3E" w:rsidP="00796202">
            <w:pPr>
              <w:pStyle w:val="Text1"/>
              <w:ind w:left="0"/>
              <w:rPr>
                <w:rFonts w:ascii="Arial" w:hAnsi="Arial" w:cs="Arial"/>
                <w:sz w:val="14"/>
                <w:szCs w:val="14"/>
              </w:rPr>
            </w:pPr>
            <w:r>
              <w:rPr>
                <w:rFonts w:ascii="Arial" w:hAnsi="Arial" w:cs="Arial"/>
                <w:color w:val="000000"/>
                <w:sz w:val="15"/>
                <w:szCs w:val="15"/>
              </w:rPr>
              <w:t xml:space="preserv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4199E64D" w14:textId="77777777" w:rsidR="00796202" w:rsidRDefault="00A23B3E" w:rsidP="00796202">
            <w:pPr>
              <w:pStyle w:val="Text1"/>
              <w:ind w:left="0"/>
              <w:rPr>
                <w:rFonts w:ascii="Arial" w:hAnsi="Arial" w:cs="Arial"/>
                <w:sz w:val="14"/>
                <w:szCs w:val="14"/>
              </w:rPr>
            </w:pPr>
            <w:r>
              <w:rPr>
                <w:rFonts w:ascii="Arial" w:hAnsi="Arial" w:cs="Arial"/>
                <w:color w:val="000000"/>
                <w:w w:val="0"/>
                <w:sz w:val="15"/>
                <w:szCs w:val="15"/>
              </w:rPr>
              <w:t xml:space="preserve">c2)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7E7F889F" w14:textId="6CED8667" w:rsidR="00A23B3E" w:rsidRDefault="00A23B3E">
            <w:pPr>
              <w:rPr>
                <w:rFonts w:ascii="Arial" w:hAnsi="Arial" w:cs="Arial"/>
                <w:color w:val="000000"/>
                <w:w w:val="0"/>
                <w:sz w:val="15"/>
                <w:szCs w:val="15"/>
              </w:rPr>
            </w:pPr>
          </w:p>
          <w:p w14:paraId="7DA94660" w14:textId="670C4CA0"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r w:rsidR="00796202">
              <w:rPr>
                <w:rFonts w:ascii="Arial" w:hAnsi="Arial" w:cs="Arial"/>
                <w:color w:val="000000"/>
                <w:w w:val="0"/>
                <w:sz w:val="15"/>
                <w:szCs w:val="15"/>
              </w:rPr>
              <w:fldChar w:fldCharType="begin">
                <w:ffData>
                  <w:name w:val="Controllo23"/>
                  <w:enabled/>
                  <w:calcOnExit w:val="0"/>
                  <w:checkBox>
                    <w:sizeAuto/>
                    <w:default w:val="0"/>
                  </w:checkBox>
                </w:ffData>
              </w:fldChar>
            </w:r>
            <w:bookmarkStart w:id="35" w:name="Controllo23"/>
            <w:r w:rsidR="00796202">
              <w:rPr>
                <w:rFonts w:ascii="Arial" w:hAnsi="Arial" w:cs="Arial"/>
                <w:color w:val="000000"/>
                <w:w w:val="0"/>
                <w:sz w:val="15"/>
                <w:szCs w:val="15"/>
              </w:rPr>
              <w:instrText xml:space="preserve"> FORMCHECKBOX </w:instrText>
            </w:r>
            <w:r w:rsidR="00796202">
              <w:rPr>
                <w:rFonts w:ascii="Arial" w:hAnsi="Arial" w:cs="Arial"/>
                <w:color w:val="000000"/>
                <w:w w:val="0"/>
                <w:sz w:val="15"/>
                <w:szCs w:val="15"/>
              </w:rPr>
            </w:r>
            <w:r w:rsidR="00796202">
              <w:rPr>
                <w:rFonts w:ascii="Arial" w:hAnsi="Arial" w:cs="Arial"/>
                <w:color w:val="000000"/>
                <w:w w:val="0"/>
                <w:sz w:val="15"/>
                <w:szCs w:val="15"/>
              </w:rPr>
              <w:fldChar w:fldCharType="separate"/>
            </w:r>
            <w:r w:rsidR="00796202">
              <w:rPr>
                <w:rFonts w:ascii="Arial" w:hAnsi="Arial" w:cs="Arial"/>
                <w:color w:val="000000"/>
                <w:w w:val="0"/>
                <w:sz w:val="15"/>
                <w:szCs w:val="15"/>
              </w:rPr>
              <w:fldChar w:fldCharType="end"/>
            </w:r>
            <w:bookmarkEnd w:id="35"/>
            <w:r>
              <w:rPr>
                <w:rFonts w:ascii="Arial" w:hAnsi="Arial" w:cs="Arial"/>
                <w:color w:val="000000"/>
                <w:w w:val="0"/>
                <w:sz w:val="15"/>
                <w:szCs w:val="15"/>
              </w:rPr>
              <w:t xml:space="preserve"> Sì </w:t>
            </w:r>
            <w:r w:rsidR="00796202">
              <w:rPr>
                <w:rFonts w:ascii="Arial" w:hAnsi="Arial" w:cs="Arial"/>
                <w:color w:val="000000"/>
                <w:w w:val="0"/>
                <w:sz w:val="15"/>
                <w:szCs w:val="15"/>
              </w:rPr>
              <w:fldChar w:fldCharType="begin">
                <w:ffData>
                  <w:name w:val="Controllo24"/>
                  <w:enabled/>
                  <w:calcOnExit w:val="0"/>
                  <w:checkBox>
                    <w:sizeAuto/>
                    <w:default w:val="0"/>
                  </w:checkBox>
                </w:ffData>
              </w:fldChar>
            </w:r>
            <w:bookmarkStart w:id="36" w:name="Controllo24"/>
            <w:r w:rsidR="00796202">
              <w:rPr>
                <w:rFonts w:ascii="Arial" w:hAnsi="Arial" w:cs="Arial"/>
                <w:color w:val="000000"/>
                <w:w w:val="0"/>
                <w:sz w:val="15"/>
                <w:szCs w:val="15"/>
              </w:rPr>
              <w:instrText xml:space="preserve"> FORMCHECKBOX </w:instrText>
            </w:r>
            <w:r w:rsidR="00796202">
              <w:rPr>
                <w:rFonts w:ascii="Arial" w:hAnsi="Arial" w:cs="Arial"/>
                <w:color w:val="000000"/>
                <w:w w:val="0"/>
                <w:sz w:val="15"/>
                <w:szCs w:val="15"/>
              </w:rPr>
            </w:r>
            <w:r w:rsidR="00796202">
              <w:rPr>
                <w:rFonts w:ascii="Arial" w:hAnsi="Arial" w:cs="Arial"/>
                <w:color w:val="000000"/>
                <w:w w:val="0"/>
                <w:sz w:val="15"/>
                <w:szCs w:val="15"/>
              </w:rPr>
              <w:fldChar w:fldCharType="separate"/>
            </w:r>
            <w:r w:rsidR="00796202">
              <w:rPr>
                <w:rFonts w:ascii="Arial" w:hAnsi="Arial" w:cs="Arial"/>
                <w:color w:val="000000"/>
                <w:w w:val="0"/>
                <w:sz w:val="15"/>
                <w:szCs w:val="15"/>
              </w:rPr>
              <w:fldChar w:fldCharType="end"/>
            </w:r>
            <w:bookmarkEnd w:id="36"/>
            <w:r>
              <w:rPr>
                <w:rFonts w:ascii="Arial" w:hAnsi="Arial" w:cs="Arial"/>
                <w:color w:val="000000"/>
                <w:w w:val="0"/>
                <w:sz w:val="15"/>
                <w:szCs w:val="15"/>
              </w:rPr>
              <w:t xml:space="preserve"> No</w:t>
            </w:r>
            <w:r>
              <w:rPr>
                <w:rFonts w:ascii="Arial" w:hAnsi="Arial" w:cs="Arial"/>
                <w:color w:val="000000"/>
                <w:w w:val="0"/>
                <w:sz w:val="15"/>
                <w:szCs w:val="15"/>
              </w:rPr>
              <w:br/>
            </w:r>
          </w:p>
          <w:p w14:paraId="61FDD293" w14:textId="77777777" w:rsidR="00890ACA" w:rsidRDefault="00A23B3E">
            <w:pPr>
              <w:rPr>
                <w:rFonts w:ascii="Arial" w:hAnsi="Arial" w:cs="Arial"/>
                <w:color w:val="000000"/>
                <w:w w:val="0"/>
                <w:sz w:val="15"/>
                <w:szCs w:val="15"/>
              </w:rPr>
            </w:pPr>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w:t>
            </w:r>
          </w:p>
          <w:p w14:paraId="61843B6D" w14:textId="1BE66C66" w:rsidR="00A23B3E" w:rsidRP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r w:rsidR="00A53742" w14:paraId="6CE5F931" w14:textId="77777777" w:rsidTr="002D4C3F">
        <w:tc>
          <w:tcPr>
            <w:tcW w:w="5216" w:type="dxa"/>
            <w:tcBorders>
              <w:top w:val="single" w:sz="4" w:space="0" w:color="00000A"/>
              <w:left w:val="single" w:sz="4" w:space="0" w:color="00000A"/>
              <w:bottom w:val="single" w:sz="4" w:space="0" w:color="00000A"/>
              <w:right w:val="single" w:sz="4" w:space="0" w:color="00000A"/>
            </w:tcBorders>
            <w:shd w:val="clear" w:color="auto" w:fill="C6D9F1"/>
          </w:tcPr>
          <w:p w14:paraId="7F329EEF" w14:textId="77777777"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074"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082F9C" w14:textId="73C96FC5" w:rsidR="00A53742"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r w:rsidR="00034DBF">
              <w:rPr>
                <w:rFonts w:ascii="Arial" w:hAnsi="Arial" w:cs="Arial"/>
                <w:sz w:val="15"/>
                <w:szCs w:val="15"/>
              </w:rPr>
              <w:t>documentazione) (</w:t>
            </w:r>
            <w:r w:rsidR="00A53742">
              <w:rPr>
                <w:rStyle w:val="Rimandonotadichiusura"/>
                <w:rFonts w:ascii="Arial" w:hAnsi="Arial" w:cs="Arial"/>
                <w:sz w:val="15"/>
                <w:szCs w:val="15"/>
              </w:rPr>
              <w:endnoteReference w:id="11"/>
            </w:r>
            <w:r w:rsidR="00A53742">
              <w:rPr>
                <w:rFonts w:ascii="Arial" w:hAnsi="Arial" w:cs="Arial"/>
                <w:sz w:val="15"/>
                <w:szCs w:val="15"/>
              </w:rPr>
              <w:t xml:space="preserve">): </w:t>
            </w:r>
          </w:p>
          <w:p w14:paraId="59174604" w14:textId="58EE0D69" w:rsidR="00A53742" w:rsidRDefault="00796202" w:rsidP="00796202">
            <w:pPr>
              <w:pStyle w:val="Text1"/>
              <w:ind w:left="0"/>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xml:space="preserve">] </w:t>
            </w:r>
          </w:p>
        </w:tc>
      </w:tr>
    </w:tbl>
    <w:p w14:paraId="0559C2F6" w14:textId="77777777" w:rsidR="00117810" w:rsidRDefault="00117810">
      <w:pPr>
        <w:rPr>
          <w:rFonts w:ascii="Arial" w:hAnsi="Arial" w:cs="Arial"/>
          <w:b/>
          <w:sz w:val="15"/>
          <w:szCs w:val="15"/>
        </w:rPr>
      </w:pPr>
    </w:p>
    <w:p w14:paraId="5F990A9E" w14:textId="77777777" w:rsidR="002D4C3F" w:rsidRPr="004B23F0" w:rsidRDefault="006C0C8F" w:rsidP="002D4C3F">
      <w:pPr>
        <w:jc w:val="center"/>
        <w:rPr>
          <w:rFonts w:ascii="Arial" w:hAnsi="Arial" w:cs="Arial"/>
          <w:sz w:val="16"/>
          <w:szCs w:val="16"/>
        </w:rPr>
      </w:pPr>
      <w:r w:rsidRPr="004B23F0">
        <w:rPr>
          <w:rFonts w:ascii="Arial" w:hAnsi="Arial" w:cs="Arial"/>
          <w:b/>
          <w:sz w:val="16"/>
          <w:szCs w:val="16"/>
        </w:rPr>
        <w:t>C: MOTIVI LEGATI A INSOLVENZA, CONFLITTO DI INTERESSI O ILLECITI PROFESSIONALI</w:t>
      </w:r>
      <w:r w:rsidRPr="004B23F0">
        <w:rPr>
          <w:rFonts w:ascii="Arial" w:hAnsi="Arial" w:cs="Arial"/>
          <w:sz w:val="16"/>
          <w:szCs w:val="16"/>
        </w:rPr>
        <w:t xml:space="preserve"> (</w:t>
      </w:r>
      <w:r w:rsidR="002D4C3F" w:rsidRPr="004B23F0">
        <w:rPr>
          <w:rFonts w:ascii="Arial" w:hAnsi="Arial" w:cs="Arial"/>
          <w:sz w:val="16"/>
          <w:szCs w:val="16"/>
          <w:vertAlign w:val="superscript"/>
        </w:rPr>
        <w:endnoteReference w:id="12"/>
      </w:r>
      <w:r w:rsidRPr="004B23F0">
        <w:rPr>
          <w:rFonts w:ascii="Arial" w:hAnsi="Arial" w:cs="Arial"/>
          <w:sz w:val="16"/>
          <w:szCs w:val="16"/>
        </w:rPr>
        <w:t>)</w:t>
      </w:r>
    </w:p>
    <w:p w14:paraId="0D393288" w14:textId="77777777" w:rsidR="002D4C3F" w:rsidRDefault="002D4C3F" w:rsidP="002D4C3F">
      <w:pPr>
        <w:jc w:val="center"/>
        <w:rPr>
          <w:rFonts w:ascii="Arial" w:hAnsi="Arial" w:cs="Arial"/>
          <w:sz w:val="15"/>
          <w:szCs w:val="15"/>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105"/>
      </w:tblGrid>
      <w:tr w:rsidR="002D4C3F" w:rsidRPr="003C2043" w14:paraId="4AC64136" w14:textId="77777777" w:rsidTr="003C2043">
        <w:tc>
          <w:tcPr>
            <w:tcW w:w="9255" w:type="dxa"/>
            <w:shd w:val="clear" w:color="auto" w:fill="D9D9D9"/>
          </w:tcPr>
          <w:p w14:paraId="66544ACB" w14:textId="2775CE43" w:rsidR="002D4C3F" w:rsidRPr="003C2043" w:rsidRDefault="002D4C3F" w:rsidP="00117810">
            <w:pPr>
              <w:jc w:val="center"/>
              <w:rPr>
                <w:rFonts w:ascii="Arial" w:hAnsi="Arial" w:cs="Arial"/>
                <w:sz w:val="15"/>
                <w:szCs w:val="15"/>
              </w:rPr>
            </w:pPr>
            <w:r w:rsidRPr="003C2043">
              <w:rPr>
                <w:rFonts w:ascii="Arial" w:hAnsi="Arial" w:cs="Arial"/>
                <w:b/>
                <w:w w:val="0"/>
                <w:sz w:val="15"/>
                <w:szCs w:val="15"/>
              </w:rPr>
              <w:t xml:space="preserve">Si noti che ai fini </w:t>
            </w:r>
            <w:r w:rsidR="00B5573E">
              <w:rPr>
                <w:rFonts w:ascii="Arial" w:hAnsi="Arial" w:cs="Arial"/>
                <w:b/>
                <w:w w:val="0"/>
                <w:sz w:val="15"/>
                <w:szCs w:val="15"/>
              </w:rPr>
              <w:t>dell’istanza</w:t>
            </w:r>
            <w:r w:rsidR="00117810">
              <w:rPr>
                <w:rFonts w:ascii="Arial" w:hAnsi="Arial" w:cs="Arial"/>
                <w:b/>
                <w:w w:val="0"/>
                <w:sz w:val="15"/>
                <w:szCs w:val="15"/>
              </w:rPr>
              <w:t xml:space="preserve"> di qualificazione</w:t>
            </w:r>
            <w:r w:rsidRPr="003C2043">
              <w:rPr>
                <w:rFonts w:ascii="Arial" w:hAnsi="Arial" w:cs="Arial"/>
                <w:b/>
                <w:w w:val="0"/>
                <w:sz w:val="15"/>
                <w:szCs w:val="15"/>
              </w:rPr>
              <w:t xml:space="preserve"> alcuni dei motivi di esclusione elencati di seguito potrebbero essere stati oggetto di una definizione più precisa nel diritto nazionale</w:t>
            </w:r>
            <w:r w:rsidR="00117810">
              <w:rPr>
                <w:rFonts w:ascii="Arial" w:hAnsi="Arial" w:cs="Arial"/>
                <w:b/>
                <w:w w:val="0"/>
                <w:sz w:val="15"/>
                <w:szCs w:val="15"/>
              </w:rPr>
              <w:t xml:space="preserve">. </w:t>
            </w:r>
            <w:r w:rsidRPr="003C2043">
              <w:rPr>
                <w:rFonts w:ascii="Arial" w:hAnsi="Arial" w:cs="Arial"/>
                <w:b/>
                <w:w w:val="0"/>
                <w:sz w:val="15"/>
                <w:szCs w:val="15"/>
              </w:rPr>
              <w:t>Il diritto nazionale può ad esempio prevedere che nel concetto di "grave illecito professionale" rientrino forme diverse di condotta</w:t>
            </w:r>
          </w:p>
        </w:tc>
      </w:tr>
    </w:tbl>
    <w:p w14:paraId="32C08AF0" w14:textId="77777777" w:rsidR="002D4C3F" w:rsidRDefault="002D4C3F" w:rsidP="002D4C3F">
      <w:pPr>
        <w:jc w:val="center"/>
      </w:pPr>
    </w:p>
    <w:tbl>
      <w:tblPr>
        <w:tblW w:w="9288" w:type="dxa"/>
        <w:tblInd w:w="-20" w:type="dxa"/>
        <w:tblLayout w:type="fixed"/>
        <w:tblCellMar>
          <w:left w:w="93" w:type="dxa"/>
        </w:tblCellMar>
        <w:tblLook w:val="0000" w:firstRow="0" w:lastRow="0" w:firstColumn="0" w:lastColumn="0" w:noHBand="0" w:noVBand="0"/>
      </w:tblPr>
      <w:tblGrid>
        <w:gridCol w:w="5216"/>
        <w:gridCol w:w="4072"/>
      </w:tblGrid>
      <w:tr w:rsidR="00A23B3E" w14:paraId="0EA7B25C" w14:textId="77777777" w:rsidTr="00034DBF">
        <w:tc>
          <w:tcPr>
            <w:tcW w:w="5216" w:type="dxa"/>
            <w:tcBorders>
              <w:top w:val="single" w:sz="4" w:space="0" w:color="00000A"/>
              <w:left w:val="single" w:sz="4" w:space="0" w:color="00000A"/>
              <w:bottom w:val="single" w:sz="4" w:space="0" w:color="00000A"/>
              <w:right w:val="single" w:sz="4" w:space="0" w:color="00000A"/>
            </w:tcBorders>
            <w:shd w:val="clear" w:color="auto" w:fill="D9D9D9"/>
          </w:tcPr>
          <w:p w14:paraId="1F9ED642" w14:textId="77777777" w:rsidR="00A23B3E" w:rsidRDefault="00A23B3E">
            <w:r>
              <w:rPr>
                <w:rFonts w:ascii="Arial" w:hAnsi="Arial" w:cs="Arial"/>
                <w:b/>
                <w:sz w:val="15"/>
                <w:szCs w:val="15"/>
              </w:rPr>
              <w:t>Informazioni su eventuali situazioni di insolvenza, conflitto di interessi o illeciti professionali</w:t>
            </w:r>
          </w:p>
        </w:tc>
        <w:tc>
          <w:tcPr>
            <w:tcW w:w="4072" w:type="dxa"/>
            <w:tcBorders>
              <w:top w:val="single" w:sz="4" w:space="0" w:color="00000A"/>
              <w:left w:val="single" w:sz="4" w:space="0" w:color="00000A"/>
              <w:bottom w:val="single" w:sz="4" w:space="0" w:color="00000A"/>
              <w:right w:val="single" w:sz="4" w:space="0" w:color="00000A"/>
            </w:tcBorders>
            <w:shd w:val="clear" w:color="auto" w:fill="D9D9D9"/>
          </w:tcPr>
          <w:p w14:paraId="2B8E56E1" w14:textId="77777777" w:rsidR="00A23B3E" w:rsidRDefault="00A23B3E">
            <w:r>
              <w:rPr>
                <w:rFonts w:ascii="Arial" w:hAnsi="Arial" w:cs="Arial"/>
                <w:b/>
                <w:sz w:val="15"/>
                <w:szCs w:val="15"/>
              </w:rPr>
              <w:t>Risposta:</w:t>
            </w:r>
          </w:p>
        </w:tc>
      </w:tr>
      <w:tr w:rsidR="00A23B3E" w14:paraId="1F5138C5" w14:textId="77777777" w:rsidTr="00034DBF">
        <w:trPr>
          <w:trHeight w:val="406"/>
        </w:trPr>
        <w:tc>
          <w:tcPr>
            <w:tcW w:w="5216" w:type="dxa"/>
            <w:tcBorders>
              <w:top w:val="single" w:sz="4" w:space="0" w:color="00000A"/>
              <w:left w:val="single" w:sz="4" w:space="0" w:color="00000A"/>
              <w:bottom w:val="single" w:sz="4" w:space="0" w:color="auto"/>
              <w:right w:val="single" w:sz="4" w:space="0" w:color="00000A"/>
            </w:tcBorders>
            <w:shd w:val="clear" w:color="auto" w:fill="EEECE1"/>
          </w:tcPr>
          <w:p w14:paraId="527224E0" w14:textId="3656DEB4"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00A53742" w:rsidRPr="003A443E">
              <w:rPr>
                <w:rStyle w:val="Rimandonotadichiusura"/>
                <w:rFonts w:ascii="Arial" w:hAnsi="Arial" w:cs="Arial"/>
                <w:color w:val="000000"/>
                <w:sz w:val="15"/>
                <w:szCs w:val="15"/>
              </w:rPr>
              <w:endnoteReference w:id="13"/>
            </w:r>
            <w:r w:rsidR="00A53742" w:rsidRPr="003A443E">
              <w:rPr>
                <w:rFonts w:ascii="Arial" w:hAnsi="Arial" w:cs="Arial"/>
                <w:color w:val="000000"/>
                <w:sz w:val="15"/>
                <w:szCs w:val="15"/>
              </w:rPr>
              <w:t>)</w:t>
            </w:r>
            <w:r w:rsidRPr="003A443E">
              <w:rPr>
                <w:rFonts w:ascii="Arial" w:hAnsi="Arial" w:cs="Arial"/>
                <w:color w:val="000000"/>
                <w:sz w:val="15"/>
                <w:szCs w:val="15"/>
              </w:rPr>
              <w:t xml:space="preserve"> di cui all’articolo </w:t>
            </w:r>
            <w:r w:rsidR="00474600">
              <w:rPr>
                <w:rFonts w:ascii="Arial" w:hAnsi="Arial" w:cs="Arial"/>
                <w:color w:val="000000"/>
                <w:sz w:val="15"/>
                <w:szCs w:val="15"/>
              </w:rPr>
              <w:t>95 comma 1 lett. a)</w:t>
            </w:r>
            <w:r w:rsidRPr="003A443E">
              <w:rPr>
                <w:rFonts w:ascii="Arial" w:hAnsi="Arial" w:cs="Arial"/>
                <w:color w:val="000000"/>
                <w:sz w:val="15"/>
                <w:szCs w:val="15"/>
              </w:rPr>
              <w:t xml:space="preserve">, del </w:t>
            </w:r>
            <w:r w:rsidR="00034DBF" w:rsidRPr="003A443E">
              <w:rPr>
                <w:rFonts w:ascii="Arial" w:hAnsi="Arial" w:cs="Arial"/>
                <w:color w:val="000000"/>
                <w:sz w:val="15"/>
                <w:szCs w:val="15"/>
              </w:rPr>
              <w:t>Codice?</w:t>
            </w:r>
          </w:p>
        </w:tc>
        <w:tc>
          <w:tcPr>
            <w:tcW w:w="4072" w:type="dxa"/>
            <w:tcBorders>
              <w:top w:val="single" w:sz="4" w:space="0" w:color="00000A"/>
              <w:left w:val="single" w:sz="4" w:space="0" w:color="00000A"/>
              <w:bottom w:val="single" w:sz="4" w:space="0" w:color="00000A"/>
              <w:right w:val="single" w:sz="4" w:space="0" w:color="00000A"/>
            </w:tcBorders>
            <w:shd w:val="clear" w:color="auto" w:fill="FFFFFF"/>
          </w:tcPr>
          <w:p w14:paraId="7FFD7AB7" w14:textId="5EDE6A44" w:rsidR="00A23B3E" w:rsidRDefault="00796202">
            <w:pPr>
              <w:rPr>
                <w:rFonts w:ascii="Arial" w:hAnsi="Arial" w:cs="Arial"/>
                <w:color w:val="000000"/>
                <w:sz w:val="15"/>
                <w:szCs w:val="15"/>
              </w:rPr>
            </w:pPr>
            <w:r>
              <w:rPr>
                <w:rFonts w:ascii="Arial" w:hAnsi="Arial" w:cs="Arial"/>
                <w:color w:val="000000"/>
                <w:sz w:val="15"/>
                <w:szCs w:val="15"/>
              </w:rPr>
              <w:fldChar w:fldCharType="begin">
                <w:ffData>
                  <w:name w:val="Controllo25"/>
                  <w:enabled/>
                  <w:calcOnExit w:val="0"/>
                  <w:checkBox>
                    <w:sizeAuto/>
                    <w:default w:val="0"/>
                  </w:checkBox>
                </w:ffData>
              </w:fldChar>
            </w:r>
            <w:bookmarkStart w:id="37" w:name="Controllo25"/>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37"/>
            <w:r w:rsidR="00A23B3E" w:rsidRPr="003A443E">
              <w:rPr>
                <w:rFonts w:ascii="Arial" w:hAnsi="Arial" w:cs="Arial"/>
                <w:color w:val="000000"/>
                <w:sz w:val="15"/>
                <w:szCs w:val="15"/>
              </w:rPr>
              <w:t xml:space="preserve"> Sì </w:t>
            </w:r>
            <w:r>
              <w:rPr>
                <w:rFonts w:ascii="Arial" w:hAnsi="Arial" w:cs="Arial"/>
                <w:color w:val="000000"/>
                <w:sz w:val="15"/>
                <w:szCs w:val="15"/>
              </w:rPr>
              <w:fldChar w:fldCharType="begin">
                <w:ffData>
                  <w:name w:val="Controllo26"/>
                  <w:enabled/>
                  <w:calcOnExit w:val="0"/>
                  <w:checkBox>
                    <w:sizeAuto/>
                    <w:default w:val="0"/>
                  </w:checkBox>
                </w:ffData>
              </w:fldChar>
            </w:r>
            <w:bookmarkStart w:id="38" w:name="Controllo26"/>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38"/>
            <w:r w:rsidR="00A23B3E" w:rsidRPr="003A443E">
              <w:rPr>
                <w:rFonts w:ascii="Arial" w:hAnsi="Arial" w:cs="Arial"/>
                <w:color w:val="000000"/>
                <w:sz w:val="15"/>
                <w:szCs w:val="15"/>
              </w:rPr>
              <w:t xml:space="preserve"> No</w:t>
            </w:r>
          </w:p>
          <w:p w14:paraId="3A59BA6A" w14:textId="77777777" w:rsidR="00890ACA" w:rsidRPr="003A443E" w:rsidRDefault="00890ACA">
            <w:pPr>
              <w:rPr>
                <w:color w:val="000000"/>
              </w:rPr>
            </w:pPr>
          </w:p>
        </w:tc>
      </w:tr>
      <w:tr w:rsidR="00A23B3E" w14:paraId="4D5AC7F6" w14:textId="77777777" w:rsidTr="00034DBF">
        <w:trPr>
          <w:trHeight w:val="405"/>
        </w:trPr>
        <w:tc>
          <w:tcPr>
            <w:tcW w:w="5216" w:type="dxa"/>
            <w:tcBorders>
              <w:top w:val="single" w:sz="4" w:space="0" w:color="auto"/>
              <w:left w:val="single" w:sz="4" w:space="0" w:color="00000A"/>
              <w:bottom w:val="single" w:sz="4" w:space="0" w:color="00000A"/>
              <w:right w:val="single" w:sz="4" w:space="0" w:color="00000A"/>
            </w:tcBorders>
            <w:shd w:val="clear" w:color="auto" w:fill="EEECE1"/>
          </w:tcPr>
          <w:p w14:paraId="09FBA341" w14:textId="77777777" w:rsidR="00857F9C" w:rsidRPr="003A443E" w:rsidRDefault="00857F9C">
            <w:pPr>
              <w:spacing w:before="0" w:after="0"/>
              <w:rPr>
                <w:rFonts w:ascii="Arial" w:hAnsi="Arial" w:cs="Arial"/>
                <w:color w:val="000000"/>
                <w:sz w:val="15"/>
                <w:szCs w:val="15"/>
              </w:rPr>
            </w:pPr>
          </w:p>
          <w:p w14:paraId="15B2A53F" w14:textId="524DA85C" w:rsidR="00857F9C" w:rsidRPr="003A443E" w:rsidRDefault="00857F9C" w:rsidP="00890ACA">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l'operatore economico ha adottato misure sufficienti a dimostrare la sua affidabilità nonostante l'esistenza di un pertinente motivo di esclusione (autodisciplina 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xml:space="preserve">, cfr. articolo </w:t>
            </w:r>
            <w:r w:rsidR="00474600">
              <w:rPr>
                <w:rFonts w:ascii="Arial" w:hAnsi="Arial" w:cs="Arial"/>
                <w:color w:val="000000"/>
                <w:sz w:val="14"/>
                <w:szCs w:val="14"/>
              </w:rPr>
              <w:t>96</w:t>
            </w:r>
            <w:proofErr w:type="gramStart"/>
            <w:r w:rsidR="00E66E01">
              <w:rPr>
                <w:rFonts w:ascii="Arial" w:hAnsi="Arial" w:cs="Arial"/>
                <w:color w:val="000000"/>
                <w:sz w:val="14"/>
                <w:szCs w:val="14"/>
              </w:rPr>
              <w:t xml:space="preserve">) </w:t>
            </w:r>
            <w:r w:rsidRPr="003A443E">
              <w:rPr>
                <w:rFonts w:ascii="Arial" w:hAnsi="Arial" w:cs="Arial"/>
                <w:color w:val="000000"/>
                <w:sz w:val="14"/>
                <w:szCs w:val="14"/>
              </w:rPr>
              <w:t>?</w:t>
            </w:r>
            <w:proofErr w:type="gramEnd"/>
          </w:p>
          <w:p w14:paraId="017A10F2" w14:textId="77777777" w:rsidR="00857F9C" w:rsidRPr="003A443E" w:rsidRDefault="00857F9C">
            <w:pPr>
              <w:spacing w:before="0" w:after="0"/>
              <w:rPr>
                <w:rFonts w:ascii="Arial" w:hAnsi="Arial" w:cs="Arial"/>
                <w:color w:val="000000"/>
                <w:sz w:val="14"/>
                <w:szCs w:val="14"/>
              </w:rPr>
            </w:pPr>
          </w:p>
          <w:p w14:paraId="42E8CA16" w14:textId="110ACACD" w:rsidR="00857F9C" w:rsidRPr="003A443E" w:rsidRDefault="00857F9C">
            <w:pPr>
              <w:spacing w:before="0" w:after="0"/>
              <w:rPr>
                <w:rFonts w:ascii="Arial" w:hAnsi="Arial" w:cs="Arial"/>
                <w:color w:val="000000"/>
                <w:sz w:val="14"/>
                <w:szCs w:val="14"/>
              </w:rPr>
            </w:pPr>
            <w:r w:rsidRPr="003A443E">
              <w:rPr>
                <w:rFonts w:ascii="Arial" w:hAnsi="Arial" w:cs="Arial"/>
                <w:b/>
                <w:color w:val="000000"/>
                <w:sz w:val="14"/>
                <w:szCs w:val="14"/>
              </w:rPr>
              <w:t xml:space="preserve">In caso </w:t>
            </w:r>
            <w:r w:rsidR="00034DBF" w:rsidRPr="003A443E">
              <w:rPr>
                <w:rFonts w:ascii="Arial" w:hAnsi="Arial" w:cs="Arial"/>
                <w:b/>
                <w:color w:val="000000"/>
                <w:sz w:val="14"/>
                <w:szCs w:val="14"/>
              </w:rPr>
              <w:t>affermativo</w:t>
            </w:r>
            <w:r w:rsidR="00034DBF" w:rsidRPr="003A443E">
              <w:rPr>
                <w:rFonts w:ascii="Arial" w:hAnsi="Arial" w:cs="Arial"/>
                <w:color w:val="000000"/>
                <w:sz w:val="14"/>
                <w:szCs w:val="14"/>
              </w:rPr>
              <w:t>,</w:t>
            </w:r>
            <w:r w:rsidR="00034DBF">
              <w:rPr>
                <w:rFonts w:ascii="Arial" w:hAnsi="Arial" w:cs="Arial"/>
                <w:color w:val="000000"/>
                <w:sz w:val="14"/>
                <w:szCs w:val="14"/>
              </w:rPr>
              <w:t xml:space="preserve"> descrivere</w:t>
            </w:r>
            <w:r w:rsidR="00474600">
              <w:rPr>
                <w:rFonts w:ascii="Arial" w:hAnsi="Arial" w:cs="Arial"/>
                <w:color w:val="000000"/>
                <w:sz w:val="14"/>
                <w:szCs w:val="14"/>
              </w:rPr>
              <w:t xml:space="preserve"> tali misure</w:t>
            </w:r>
            <w:r w:rsidRPr="003A443E">
              <w:rPr>
                <w:rFonts w:ascii="Arial" w:hAnsi="Arial" w:cs="Arial"/>
                <w:color w:val="000000"/>
                <w:sz w:val="14"/>
                <w:szCs w:val="14"/>
              </w:rPr>
              <w:t>:</w:t>
            </w:r>
          </w:p>
          <w:p w14:paraId="779D9458" w14:textId="77777777" w:rsidR="00474600" w:rsidRDefault="00474600">
            <w:pPr>
              <w:spacing w:before="0" w:after="0"/>
              <w:rPr>
                <w:rFonts w:ascii="Arial" w:hAnsi="Arial" w:cs="Arial"/>
                <w:color w:val="000000"/>
                <w:sz w:val="14"/>
                <w:szCs w:val="14"/>
              </w:rPr>
            </w:pPr>
          </w:p>
          <w:p w14:paraId="7350DDEA" w14:textId="77777777" w:rsidR="00474600" w:rsidRDefault="00474600">
            <w:pPr>
              <w:spacing w:before="0" w:after="0"/>
              <w:rPr>
                <w:rFonts w:ascii="Arial" w:hAnsi="Arial" w:cs="Arial"/>
                <w:color w:val="000000"/>
                <w:sz w:val="14"/>
                <w:szCs w:val="14"/>
              </w:rPr>
            </w:pPr>
          </w:p>
          <w:p w14:paraId="005E5438" w14:textId="77777777" w:rsidR="00474600" w:rsidRPr="004F02DC" w:rsidRDefault="00474600" w:rsidP="00474600">
            <w:pPr>
              <w:spacing w:after="0"/>
              <w:rPr>
                <w:rFonts w:ascii="Arial" w:hAnsi="Arial" w:cs="Arial"/>
                <w:b/>
                <w:color w:val="000000"/>
                <w:sz w:val="14"/>
                <w:szCs w:val="14"/>
              </w:rPr>
            </w:pPr>
            <w:r w:rsidRPr="004F02DC">
              <w:rPr>
                <w:rFonts w:ascii="Arial" w:hAnsi="Arial" w:cs="Arial"/>
                <w:b/>
                <w:color w:val="000000"/>
                <w:sz w:val="14"/>
                <w:szCs w:val="14"/>
              </w:rPr>
              <w:t>In caso negativo:</w:t>
            </w:r>
          </w:p>
          <w:p w14:paraId="3DD1A5B6" w14:textId="6D76B023" w:rsidR="00474600" w:rsidRPr="004F02DC" w:rsidRDefault="00474600" w:rsidP="00474600">
            <w:pPr>
              <w:numPr>
                <w:ilvl w:val="0"/>
                <w:numId w:val="29"/>
              </w:numPr>
              <w:spacing w:after="0"/>
              <w:rPr>
                <w:rFonts w:ascii="Arial" w:hAnsi="Arial" w:cs="Arial"/>
                <w:color w:val="000000"/>
                <w:sz w:val="14"/>
                <w:szCs w:val="14"/>
              </w:rPr>
            </w:pPr>
            <w:r>
              <w:rPr>
                <w:rFonts w:ascii="Arial" w:hAnsi="Arial" w:cs="Arial"/>
                <w:color w:val="000000"/>
                <w:sz w:val="14"/>
                <w:szCs w:val="14"/>
              </w:rPr>
              <w:t>i</w:t>
            </w:r>
            <w:r w:rsidRPr="004F02DC">
              <w:rPr>
                <w:rFonts w:ascii="Arial" w:hAnsi="Arial" w:cs="Arial"/>
                <w:color w:val="000000"/>
                <w:sz w:val="14"/>
                <w:szCs w:val="14"/>
              </w:rPr>
              <w:t>ndicare e comprovare l</w:t>
            </w:r>
            <w:r>
              <w:rPr>
                <w:rFonts w:ascii="Arial" w:hAnsi="Arial" w:cs="Arial"/>
                <w:color w:val="000000"/>
                <w:sz w:val="14"/>
                <w:szCs w:val="14"/>
              </w:rPr>
              <w:t>’</w:t>
            </w:r>
            <w:r w:rsidRPr="004F02DC">
              <w:rPr>
                <w:rFonts w:ascii="Arial" w:hAnsi="Arial" w:cs="Arial"/>
                <w:color w:val="000000"/>
                <w:sz w:val="14"/>
                <w:szCs w:val="14"/>
              </w:rPr>
              <w:t xml:space="preserve">impossibilità di adottare tali misure prima della presentazione </w:t>
            </w:r>
            <w:r w:rsidR="00B5573E">
              <w:rPr>
                <w:rFonts w:ascii="Arial" w:hAnsi="Arial" w:cs="Arial"/>
                <w:color w:val="000000"/>
                <w:sz w:val="14"/>
                <w:szCs w:val="14"/>
              </w:rPr>
              <w:t>dell’istanza</w:t>
            </w:r>
            <w:r w:rsidR="00067C8F">
              <w:rPr>
                <w:rFonts w:ascii="Arial" w:hAnsi="Arial" w:cs="Arial"/>
                <w:color w:val="000000"/>
                <w:sz w:val="14"/>
                <w:szCs w:val="14"/>
              </w:rPr>
              <w:t xml:space="preserve"> di qualificazione</w:t>
            </w:r>
            <w:r w:rsidRPr="004F02DC">
              <w:rPr>
                <w:rFonts w:ascii="Arial" w:hAnsi="Arial" w:cs="Arial"/>
                <w:color w:val="000000"/>
                <w:sz w:val="14"/>
                <w:szCs w:val="14"/>
              </w:rPr>
              <w:t>;</w:t>
            </w:r>
          </w:p>
          <w:p w14:paraId="2ECF07E5" w14:textId="77777777" w:rsidR="00A23B3E" w:rsidRPr="003A443E" w:rsidRDefault="00474600" w:rsidP="001272E7">
            <w:pPr>
              <w:numPr>
                <w:ilvl w:val="0"/>
                <w:numId w:val="29"/>
              </w:numPr>
              <w:spacing w:before="0" w:after="0"/>
              <w:rPr>
                <w:rFonts w:ascii="Arial" w:hAnsi="Arial" w:cs="Arial"/>
                <w:color w:val="000000"/>
                <w:sz w:val="15"/>
                <w:szCs w:val="15"/>
              </w:rPr>
            </w:pPr>
            <w:r w:rsidRPr="004F02DC">
              <w:rPr>
                <w:rFonts w:ascii="Arial" w:hAnsi="Arial" w:cs="Arial"/>
                <w:color w:val="000000"/>
                <w:sz w:val="14"/>
                <w:szCs w:val="14"/>
              </w:rPr>
              <w:t xml:space="preserve">l’operatore economico si impegna </w:t>
            </w:r>
            <w:proofErr w:type="gramStart"/>
            <w:r w:rsidRPr="004F02DC">
              <w:rPr>
                <w:rFonts w:ascii="Arial" w:hAnsi="Arial" w:cs="Arial"/>
                <w:color w:val="000000"/>
                <w:sz w:val="14"/>
                <w:szCs w:val="14"/>
              </w:rPr>
              <w:t>ad</w:t>
            </w:r>
            <w:proofErr w:type="gramEnd"/>
            <w:r w:rsidRPr="004F02DC">
              <w:rPr>
                <w:rFonts w:ascii="Arial" w:hAnsi="Arial" w:cs="Arial"/>
                <w:color w:val="000000"/>
                <w:sz w:val="14"/>
                <w:szCs w:val="14"/>
              </w:rPr>
              <w:t xml:space="preserve"> adottare tempestivamente e comunicare le misure di </w:t>
            </w:r>
            <w:proofErr w:type="spellStart"/>
            <w:proofErr w:type="gramStart"/>
            <w:r w:rsidRPr="004F02DC">
              <w:rPr>
                <w:rFonts w:ascii="Arial" w:hAnsi="Arial" w:cs="Arial"/>
                <w:color w:val="000000"/>
                <w:sz w:val="14"/>
                <w:szCs w:val="14"/>
              </w:rPr>
              <w:t>self.cleaning</w:t>
            </w:r>
            <w:proofErr w:type="spellEnd"/>
            <w:proofErr w:type="gramEnd"/>
            <w:r w:rsidRPr="004F02DC">
              <w:rPr>
                <w:rFonts w:ascii="Arial" w:hAnsi="Arial" w:cs="Arial"/>
                <w:color w:val="000000"/>
                <w:sz w:val="14"/>
                <w:szCs w:val="14"/>
              </w:rPr>
              <w:t>.</w:t>
            </w:r>
          </w:p>
        </w:tc>
        <w:tc>
          <w:tcPr>
            <w:tcW w:w="4072" w:type="dxa"/>
            <w:tcBorders>
              <w:top w:val="single" w:sz="4" w:space="0" w:color="00000A"/>
              <w:left w:val="single" w:sz="4" w:space="0" w:color="00000A"/>
              <w:bottom w:val="single" w:sz="4" w:space="0" w:color="00000A"/>
              <w:right w:val="single" w:sz="4" w:space="0" w:color="00000A"/>
            </w:tcBorders>
            <w:shd w:val="clear" w:color="auto" w:fill="FFFFFF"/>
          </w:tcPr>
          <w:p w14:paraId="489898A3" w14:textId="41E0853C" w:rsidR="00890ACA" w:rsidRDefault="00796202">
            <w:pPr>
              <w:rPr>
                <w:rFonts w:ascii="Arial" w:hAnsi="Arial" w:cs="Arial"/>
                <w:color w:val="000000"/>
                <w:sz w:val="15"/>
                <w:szCs w:val="15"/>
              </w:rPr>
            </w:pPr>
            <w:r>
              <w:rPr>
                <w:rFonts w:ascii="Arial" w:hAnsi="Arial" w:cs="Arial"/>
                <w:color w:val="000000"/>
                <w:sz w:val="15"/>
                <w:szCs w:val="15"/>
              </w:rPr>
              <w:lastRenderedPageBreak/>
              <w:fldChar w:fldCharType="begin">
                <w:ffData>
                  <w:name w:val="Controllo27"/>
                  <w:enabled/>
                  <w:calcOnExit w:val="0"/>
                  <w:checkBox>
                    <w:sizeAuto/>
                    <w:default w:val="0"/>
                  </w:checkBox>
                </w:ffData>
              </w:fldChar>
            </w:r>
            <w:bookmarkStart w:id="39" w:name="Controllo27"/>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39"/>
            <w:r w:rsidR="00474600">
              <w:rPr>
                <w:rFonts w:ascii="Arial" w:hAnsi="Arial" w:cs="Arial"/>
                <w:color w:val="000000"/>
                <w:sz w:val="15"/>
                <w:szCs w:val="15"/>
              </w:rPr>
              <w:t xml:space="preserve"> Sì </w:t>
            </w:r>
            <w:r>
              <w:rPr>
                <w:rFonts w:ascii="Arial" w:hAnsi="Arial" w:cs="Arial"/>
                <w:color w:val="000000"/>
                <w:sz w:val="15"/>
                <w:szCs w:val="15"/>
              </w:rPr>
              <w:fldChar w:fldCharType="begin">
                <w:ffData>
                  <w:name w:val="Controllo28"/>
                  <w:enabled/>
                  <w:calcOnExit w:val="0"/>
                  <w:checkBox>
                    <w:sizeAuto/>
                    <w:default w:val="0"/>
                  </w:checkBox>
                </w:ffData>
              </w:fldChar>
            </w:r>
            <w:bookmarkStart w:id="40" w:name="Controllo28"/>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40"/>
            <w:r w:rsidR="00474600">
              <w:rPr>
                <w:rFonts w:ascii="Arial" w:hAnsi="Arial" w:cs="Arial"/>
                <w:color w:val="000000"/>
                <w:sz w:val="15"/>
                <w:szCs w:val="15"/>
              </w:rPr>
              <w:t xml:space="preserve"> No</w:t>
            </w:r>
          </w:p>
          <w:p w14:paraId="21247ADC" w14:textId="77777777" w:rsidR="00890ACA" w:rsidRPr="00890ACA" w:rsidRDefault="00890ACA">
            <w:pPr>
              <w:rPr>
                <w:rFonts w:ascii="Arial" w:hAnsi="Arial" w:cs="Arial"/>
                <w:color w:val="000000"/>
                <w:sz w:val="7"/>
                <w:szCs w:val="15"/>
              </w:rPr>
            </w:pPr>
          </w:p>
          <w:p w14:paraId="654FB435" w14:textId="77777777" w:rsidR="00796202" w:rsidRDefault="006D46B6" w:rsidP="00796202">
            <w:pPr>
              <w:pStyle w:val="Text1"/>
              <w:ind w:left="0"/>
              <w:rPr>
                <w:rFonts w:ascii="Arial" w:hAnsi="Arial" w:cs="Arial"/>
                <w:sz w:val="14"/>
                <w:szCs w:val="14"/>
              </w:rPr>
            </w:pPr>
            <w:r>
              <w:rPr>
                <w:rFonts w:ascii="Arial" w:hAnsi="Arial" w:cs="Arial"/>
                <w:color w:val="000000"/>
                <w:sz w:val="15"/>
                <w:szCs w:val="15"/>
              </w:rPr>
              <w:lastRenderedPageBreak/>
              <w:br/>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3F547AFD" w14:textId="77777777" w:rsidR="000F02BD" w:rsidRDefault="000F02BD" w:rsidP="000F02BD">
            <w:pPr>
              <w:spacing w:after="0"/>
              <w:rPr>
                <w:rFonts w:ascii="Arial" w:hAnsi="Arial" w:cs="Arial"/>
                <w:color w:val="000000"/>
                <w:sz w:val="14"/>
                <w:szCs w:val="14"/>
              </w:rPr>
            </w:pPr>
          </w:p>
          <w:p w14:paraId="26FF1B85" w14:textId="77777777" w:rsidR="001272E7" w:rsidRDefault="001272E7" w:rsidP="000F02BD">
            <w:pPr>
              <w:spacing w:after="0"/>
              <w:rPr>
                <w:rFonts w:ascii="Arial" w:hAnsi="Arial" w:cs="Arial"/>
                <w:color w:val="000000"/>
                <w:sz w:val="14"/>
                <w:szCs w:val="14"/>
              </w:rPr>
            </w:pPr>
          </w:p>
          <w:p w14:paraId="1519AA06"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6C993A34" w14:textId="60A8A7B5" w:rsidR="00474600" w:rsidRPr="003A443E" w:rsidRDefault="00796202" w:rsidP="000F02BD">
            <w:pPr>
              <w:rPr>
                <w:rFonts w:ascii="Arial" w:hAnsi="Arial" w:cs="Arial"/>
                <w:color w:val="000000"/>
                <w:sz w:val="15"/>
                <w:szCs w:val="15"/>
              </w:rPr>
            </w:pPr>
            <w:r>
              <w:rPr>
                <w:rFonts w:ascii="Arial" w:hAnsi="Arial" w:cs="Arial"/>
                <w:sz w:val="15"/>
                <w:szCs w:val="15"/>
              </w:rPr>
              <w:fldChar w:fldCharType="begin">
                <w:ffData>
                  <w:name w:val="Controllo29"/>
                  <w:enabled/>
                  <w:calcOnExit w:val="0"/>
                  <w:checkBox>
                    <w:sizeAuto/>
                    <w:default w:val="0"/>
                  </w:checkBox>
                </w:ffData>
              </w:fldChar>
            </w:r>
            <w:bookmarkStart w:id="41" w:name="Controllo29"/>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41"/>
            <w:r w:rsidR="000F02BD">
              <w:rPr>
                <w:rFonts w:ascii="Arial" w:hAnsi="Arial" w:cs="Arial"/>
                <w:sz w:val="15"/>
                <w:szCs w:val="15"/>
              </w:rPr>
              <w:t xml:space="preserve"> Sì </w:t>
            </w:r>
            <w:r>
              <w:rPr>
                <w:rFonts w:ascii="Arial" w:hAnsi="Arial" w:cs="Arial"/>
                <w:sz w:val="15"/>
                <w:szCs w:val="15"/>
              </w:rPr>
              <w:fldChar w:fldCharType="begin">
                <w:ffData>
                  <w:name w:val="Controllo30"/>
                  <w:enabled/>
                  <w:calcOnExit w:val="0"/>
                  <w:checkBox>
                    <w:sizeAuto/>
                    <w:default w:val="0"/>
                  </w:checkBox>
                </w:ffData>
              </w:fldChar>
            </w:r>
            <w:bookmarkStart w:id="42" w:name="Controllo30"/>
            <w:r>
              <w:rPr>
                <w:rFonts w:ascii="Arial" w:hAnsi="Arial" w:cs="Arial"/>
                <w:sz w:val="15"/>
                <w:szCs w:val="15"/>
              </w:rPr>
              <w:instrText xml:space="preserve"> FORMCHECKBOX </w:instrText>
            </w:r>
            <w:r>
              <w:rPr>
                <w:rFonts w:ascii="Arial" w:hAnsi="Arial" w:cs="Arial"/>
                <w:sz w:val="15"/>
                <w:szCs w:val="15"/>
              </w:rPr>
            </w:r>
            <w:r>
              <w:rPr>
                <w:rFonts w:ascii="Arial" w:hAnsi="Arial" w:cs="Arial"/>
                <w:sz w:val="15"/>
                <w:szCs w:val="15"/>
              </w:rPr>
              <w:fldChar w:fldCharType="separate"/>
            </w:r>
            <w:r>
              <w:rPr>
                <w:rFonts w:ascii="Arial" w:hAnsi="Arial" w:cs="Arial"/>
                <w:sz w:val="15"/>
                <w:szCs w:val="15"/>
              </w:rPr>
              <w:fldChar w:fldCharType="end"/>
            </w:r>
            <w:bookmarkEnd w:id="42"/>
            <w:r w:rsidR="000F02BD">
              <w:rPr>
                <w:rFonts w:ascii="Arial" w:hAnsi="Arial" w:cs="Arial"/>
                <w:sz w:val="15"/>
                <w:szCs w:val="15"/>
              </w:rPr>
              <w:t xml:space="preserve"> No </w:t>
            </w:r>
          </w:p>
        </w:tc>
      </w:tr>
      <w:tr w:rsidR="00857F9C" w:rsidRPr="0083005E" w14:paraId="68608092" w14:textId="77777777" w:rsidTr="00034DBF">
        <w:trPr>
          <w:trHeight w:val="1027"/>
        </w:trPr>
        <w:tc>
          <w:tcPr>
            <w:tcW w:w="5216" w:type="dxa"/>
            <w:tcBorders>
              <w:top w:val="single" w:sz="4" w:space="0" w:color="auto"/>
              <w:left w:val="single" w:sz="4" w:space="0" w:color="00000A"/>
              <w:bottom w:val="single" w:sz="4" w:space="0" w:color="auto"/>
              <w:right w:val="single" w:sz="4" w:space="0" w:color="00000A"/>
            </w:tcBorders>
            <w:shd w:val="clear" w:color="auto" w:fill="EEECE1"/>
          </w:tcPr>
          <w:p w14:paraId="7CAC5DC7" w14:textId="77777777" w:rsidR="00857F9C" w:rsidRPr="0083005E" w:rsidRDefault="00857F9C" w:rsidP="00F351F0">
            <w:pPr>
              <w:pStyle w:val="NormalLeft"/>
              <w:spacing w:before="0" w:after="0"/>
              <w:ind w:left="162"/>
              <w:jc w:val="both"/>
              <w:rPr>
                <w:rFonts w:ascii="Arial" w:hAnsi="Arial" w:cs="Arial"/>
                <w:color w:val="000000"/>
                <w:sz w:val="14"/>
                <w:szCs w:val="14"/>
              </w:rPr>
            </w:pPr>
          </w:p>
          <w:p w14:paraId="7B96896F" w14:textId="08587D96" w:rsidR="00857F9C" w:rsidRPr="0083005E" w:rsidRDefault="00857F9C" w:rsidP="00F351F0">
            <w:pPr>
              <w:pStyle w:val="NormalLeft"/>
              <w:spacing w:before="0" w:after="0"/>
              <w:ind w:left="162"/>
              <w:jc w:val="both"/>
              <w:rPr>
                <w:rFonts w:ascii="Arial" w:hAnsi="Arial" w:cs="Arial"/>
                <w:color w:val="000000"/>
                <w:sz w:val="15"/>
                <w:szCs w:val="15"/>
              </w:rPr>
            </w:pPr>
            <w:r w:rsidRPr="0083005E">
              <w:rPr>
                <w:rFonts w:ascii="Arial" w:hAnsi="Arial" w:cs="Arial"/>
                <w:color w:val="000000"/>
                <w:sz w:val="15"/>
                <w:szCs w:val="15"/>
              </w:rPr>
              <w:t>L'operatore economico si trova in una delle seguenti situazioni oppure è sottoposto a un procedimento per l’accertamento di una delle seguenti situazioni</w:t>
            </w:r>
            <w:r w:rsidRPr="0083005E">
              <w:rPr>
                <w:sz w:val="15"/>
                <w:szCs w:val="15"/>
              </w:rPr>
              <w:t xml:space="preserve"> </w:t>
            </w:r>
            <w:r w:rsidRPr="0083005E">
              <w:rPr>
                <w:rFonts w:ascii="Arial" w:hAnsi="Arial" w:cs="Arial"/>
                <w:color w:val="000000"/>
                <w:sz w:val="15"/>
                <w:szCs w:val="15"/>
              </w:rPr>
              <w:t xml:space="preserve">di cui all’articolo </w:t>
            </w:r>
            <w:r w:rsidR="00034DBF">
              <w:rPr>
                <w:rFonts w:ascii="Arial" w:hAnsi="Arial" w:cs="Arial"/>
                <w:color w:val="000000"/>
                <w:sz w:val="15"/>
                <w:szCs w:val="15"/>
              </w:rPr>
              <w:t>94,</w:t>
            </w:r>
            <w:r w:rsidRPr="0083005E">
              <w:rPr>
                <w:rFonts w:ascii="Arial" w:hAnsi="Arial" w:cs="Arial"/>
                <w:color w:val="000000"/>
                <w:sz w:val="15"/>
                <w:szCs w:val="15"/>
              </w:rPr>
              <w:t xml:space="preserve"> comma 5, lett. </w:t>
            </w:r>
            <w:r w:rsidR="000F02BD">
              <w:rPr>
                <w:rFonts w:ascii="Arial" w:hAnsi="Arial" w:cs="Arial"/>
                <w:i/>
                <w:color w:val="000000"/>
                <w:sz w:val="15"/>
                <w:szCs w:val="15"/>
              </w:rPr>
              <w:t>d</w:t>
            </w:r>
            <w:r w:rsidRPr="0083005E">
              <w:rPr>
                <w:rFonts w:ascii="Arial" w:hAnsi="Arial" w:cs="Arial"/>
                <w:i/>
                <w:color w:val="000000"/>
                <w:sz w:val="15"/>
                <w:szCs w:val="15"/>
              </w:rPr>
              <w:t>)</w:t>
            </w:r>
            <w:r w:rsidRPr="0083005E">
              <w:rPr>
                <w:rFonts w:ascii="Arial" w:hAnsi="Arial" w:cs="Arial"/>
                <w:color w:val="000000"/>
                <w:sz w:val="15"/>
                <w:szCs w:val="15"/>
              </w:rPr>
              <w:t>, del Codice</w:t>
            </w:r>
            <w:r w:rsidR="00F44676" w:rsidRPr="0083005E">
              <w:rPr>
                <w:rFonts w:ascii="Arial" w:hAnsi="Arial" w:cs="Arial"/>
                <w:color w:val="000000"/>
                <w:sz w:val="15"/>
                <w:szCs w:val="15"/>
              </w:rPr>
              <w:t>:</w:t>
            </w:r>
          </w:p>
          <w:p w14:paraId="59236820" w14:textId="77777777" w:rsidR="00F44676" w:rsidRPr="0083005E" w:rsidRDefault="00F44676" w:rsidP="00F351F0">
            <w:pPr>
              <w:pStyle w:val="NormalLeft"/>
              <w:spacing w:before="0" w:after="0"/>
              <w:ind w:left="162"/>
              <w:jc w:val="both"/>
              <w:rPr>
                <w:rFonts w:ascii="Arial" w:hAnsi="Arial" w:cs="Arial"/>
                <w:color w:val="000000"/>
                <w:sz w:val="15"/>
                <w:szCs w:val="15"/>
              </w:rPr>
            </w:pPr>
          </w:p>
          <w:p w14:paraId="3E5E76C1" w14:textId="77777777" w:rsidR="00F44676" w:rsidRPr="0083005E" w:rsidRDefault="000F02BD" w:rsidP="00E374B8">
            <w:pPr>
              <w:pStyle w:val="NormalLeft"/>
              <w:numPr>
                <w:ilvl w:val="0"/>
                <w:numId w:val="21"/>
              </w:numPr>
              <w:spacing w:before="0" w:after="0"/>
              <w:jc w:val="both"/>
              <w:rPr>
                <w:rFonts w:ascii="Arial" w:hAnsi="Arial" w:cs="Arial"/>
                <w:color w:val="000000"/>
                <w:sz w:val="15"/>
                <w:szCs w:val="15"/>
              </w:rPr>
            </w:pPr>
            <w:r>
              <w:rPr>
                <w:rFonts w:ascii="Arial" w:hAnsi="Arial" w:cs="Arial"/>
                <w:color w:val="000000"/>
                <w:sz w:val="15"/>
                <w:szCs w:val="15"/>
              </w:rPr>
              <w:t>Liquidazione giudiziale</w:t>
            </w:r>
          </w:p>
          <w:p w14:paraId="48FEAFDE" w14:textId="77777777" w:rsidR="00E374B8" w:rsidRPr="0083005E" w:rsidRDefault="00E374B8" w:rsidP="00960326">
            <w:pPr>
              <w:pStyle w:val="NormalLeft"/>
              <w:spacing w:before="0" w:after="0"/>
              <w:jc w:val="both"/>
              <w:rPr>
                <w:rFonts w:ascii="Arial" w:hAnsi="Arial" w:cs="Arial"/>
                <w:color w:val="000000"/>
                <w:sz w:val="15"/>
                <w:szCs w:val="15"/>
              </w:rPr>
            </w:pPr>
          </w:p>
          <w:p w14:paraId="6DADA4BF" w14:textId="77777777" w:rsidR="00857F9C" w:rsidRPr="0083005E" w:rsidRDefault="00857F9C" w:rsidP="00F351F0">
            <w:pPr>
              <w:pStyle w:val="NormalLeft"/>
              <w:spacing w:before="0" w:after="0"/>
              <w:ind w:left="162"/>
              <w:jc w:val="both"/>
              <w:rPr>
                <w:rFonts w:ascii="Arial" w:hAnsi="Arial" w:cs="Arial"/>
                <w:color w:val="000000"/>
                <w:sz w:val="15"/>
                <w:szCs w:val="15"/>
              </w:rPr>
            </w:pPr>
          </w:p>
          <w:p w14:paraId="39963011" w14:textId="77777777" w:rsidR="00857F9C" w:rsidRPr="0083005E" w:rsidRDefault="00857F9C" w:rsidP="00E374B8">
            <w:pPr>
              <w:pStyle w:val="NormalLeft"/>
              <w:numPr>
                <w:ilvl w:val="0"/>
                <w:numId w:val="21"/>
              </w:numPr>
              <w:spacing w:before="0" w:after="0"/>
              <w:jc w:val="both"/>
              <w:rPr>
                <w:rFonts w:ascii="Arial" w:hAnsi="Arial" w:cs="Arial"/>
                <w:color w:val="000000"/>
                <w:sz w:val="15"/>
                <w:szCs w:val="15"/>
              </w:rPr>
            </w:pPr>
            <w:r w:rsidRPr="0083005E">
              <w:rPr>
                <w:rFonts w:ascii="Arial" w:hAnsi="Arial" w:cs="Arial"/>
                <w:color w:val="000000"/>
                <w:sz w:val="15"/>
                <w:szCs w:val="15"/>
              </w:rPr>
              <w:t>liquidazione coatta</w:t>
            </w:r>
          </w:p>
          <w:p w14:paraId="51BEDF9B" w14:textId="77777777" w:rsidR="00857F9C" w:rsidRPr="0083005E" w:rsidRDefault="00857F9C" w:rsidP="00F44676">
            <w:pPr>
              <w:pStyle w:val="NormalLeft"/>
              <w:spacing w:before="0" w:after="0"/>
              <w:ind w:left="162"/>
              <w:jc w:val="both"/>
              <w:rPr>
                <w:rFonts w:ascii="Arial" w:hAnsi="Arial" w:cs="Arial"/>
                <w:color w:val="000000"/>
                <w:sz w:val="15"/>
                <w:szCs w:val="15"/>
              </w:rPr>
            </w:pPr>
            <w:r w:rsidRPr="0083005E">
              <w:rPr>
                <w:rFonts w:ascii="Arial" w:hAnsi="Arial" w:cs="Arial"/>
                <w:color w:val="000000"/>
                <w:sz w:val="15"/>
                <w:szCs w:val="15"/>
              </w:rPr>
              <w:t xml:space="preserve">   </w:t>
            </w:r>
          </w:p>
          <w:p w14:paraId="4B594F93" w14:textId="77777777" w:rsidR="00B064D0" w:rsidRDefault="00B064D0" w:rsidP="00F73A30">
            <w:pPr>
              <w:pStyle w:val="NormalLeft"/>
              <w:spacing w:before="0" w:after="0"/>
              <w:ind w:left="162"/>
              <w:jc w:val="both"/>
              <w:rPr>
                <w:rFonts w:ascii="Arial" w:hAnsi="Arial" w:cs="Arial"/>
                <w:color w:val="000000"/>
                <w:sz w:val="15"/>
                <w:szCs w:val="15"/>
              </w:rPr>
            </w:pPr>
          </w:p>
          <w:p w14:paraId="22951893" w14:textId="08C6BD50" w:rsidR="00F73A30" w:rsidRPr="0083005E" w:rsidRDefault="00F73A30" w:rsidP="00F73A30">
            <w:pPr>
              <w:pStyle w:val="NormalLeft"/>
              <w:spacing w:before="0" w:after="0"/>
              <w:ind w:left="162"/>
              <w:jc w:val="both"/>
              <w:rPr>
                <w:rFonts w:ascii="Arial" w:hAnsi="Arial" w:cs="Arial"/>
                <w:color w:val="000000"/>
                <w:sz w:val="15"/>
                <w:szCs w:val="15"/>
              </w:rPr>
            </w:pPr>
            <w:r w:rsidRPr="00034DBF">
              <w:rPr>
                <w:rFonts w:ascii="Arial" w:hAnsi="Arial" w:cs="Arial"/>
                <w:color w:val="000000"/>
                <w:sz w:val="15"/>
                <w:szCs w:val="15"/>
              </w:rPr>
              <w:t>è in corso nei suoi confronti un procedimento per la dichiarazione delle situazioni di cui alle precedenti lett. a) e b)</w:t>
            </w:r>
          </w:p>
          <w:p w14:paraId="4CDC7C05" w14:textId="77777777" w:rsidR="00F73A30" w:rsidRPr="0083005E" w:rsidRDefault="00F73A30" w:rsidP="00F73A30">
            <w:pPr>
              <w:pStyle w:val="NormalLeft"/>
              <w:spacing w:before="0" w:after="0"/>
              <w:ind w:left="162"/>
              <w:jc w:val="both"/>
              <w:rPr>
                <w:rFonts w:ascii="Arial" w:hAnsi="Arial" w:cs="Arial"/>
                <w:color w:val="000000"/>
                <w:sz w:val="15"/>
                <w:szCs w:val="15"/>
              </w:rPr>
            </w:pPr>
          </w:p>
          <w:p w14:paraId="418EA3A2" w14:textId="77777777" w:rsidR="00F73A30" w:rsidRPr="0083005E" w:rsidRDefault="00F73A30" w:rsidP="00F73A30">
            <w:pPr>
              <w:pStyle w:val="NormalLeft"/>
              <w:spacing w:before="0" w:after="0"/>
              <w:ind w:left="162"/>
              <w:jc w:val="both"/>
              <w:rPr>
                <w:rFonts w:ascii="Arial" w:hAnsi="Arial" w:cs="Arial"/>
                <w:color w:val="000000"/>
                <w:sz w:val="15"/>
                <w:szCs w:val="15"/>
              </w:rPr>
            </w:pPr>
            <w:r w:rsidRPr="0083005E">
              <w:rPr>
                <w:rFonts w:ascii="Arial" w:hAnsi="Arial" w:cs="Arial"/>
                <w:color w:val="000000"/>
                <w:sz w:val="15"/>
                <w:szCs w:val="15"/>
              </w:rPr>
              <w:t xml:space="preserve">c) concordato preventivo </w:t>
            </w:r>
          </w:p>
          <w:p w14:paraId="18285333" w14:textId="77777777" w:rsidR="00F73A30" w:rsidRPr="0083005E" w:rsidRDefault="00F73A30" w:rsidP="00F73A30">
            <w:pPr>
              <w:pStyle w:val="NormalLeft"/>
              <w:spacing w:before="0" w:after="0"/>
              <w:ind w:left="162"/>
              <w:jc w:val="both"/>
              <w:rPr>
                <w:rFonts w:ascii="Arial" w:hAnsi="Arial" w:cs="Arial"/>
                <w:color w:val="000000"/>
                <w:sz w:val="15"/>
                <w:szCs w:val="15"/>
              </w:rPr>
            </w:pPr>
          </w:p>
          <w:p w14:paraId="2B77B8C5" w14:textId="77777777" w:rsidR="00B064D0" w:rsidRDefault="00B064D0" w:rsidP="00F73A30">
            <w:pPr>
              <w:pStyle w:val="NormalLeft"/>
              <w:spacing w:before="0" w:after="0"/>
              <w:ind w:left="162"/>
              <w:jc w:val="both"/>
              <w:rPr>
                <w:rFonts w:ascii="Arial" w:hAnsi="Arial" w:cs="Arial"/>
                <w:color w:val="000000"/>
                <w:sz w:val="15"/>
                <w:szCs w:val="15"/>
              </w:rPr>
            </w:pPr>
          </w:p>
          <w:p w14:paraId="5E0C7ABB" w14:textId="3C4E8601" w:rsidR="00F73A30" w:rsidRPr="00034DBF" w:rsidRDefault="00F73A30" w:rsidP="00F73A30">
            <w:pPr>
              <w:pStyle w:val="NormalLeft"/>
              <w:spacing w:before="0" w:after="0"/>
              <w:ind w:left="162"/>
              <w:jc w:val="both"/>
              <w:rPr>
                <w:rFonts w:ascii="Arial" w:hAnsi="Arial" w:cs="Arial"/>
                <w:color w:val="000000"/>
                <w:sz w:val="15"/>
                <w:szCs w:val="15"/>
              </w:rPr>
            </w:pPr>
            <w:r w:rsidRPr="0083005E">
              <w:rPr>
                <w:rFonts w:ascii="Arial" w:hAnsi="Arial" w:cs="Arial"/>
                <w:color w:val="000000"/>
                <w:sz w:val="15"/>
                <w:szCs w:val="15"/>
              </w:rPr>
              <w:t xml:space="preserve">   </w:t>
            </w:r>
            <w:r w:rsidRPr="00034DBF">
              <w:rPr>
                <w:rFonts w:ascii="Arial" w:hAnsi="Arial" w:cs="Arial"/>
                <w:color w:val="000000"/>
                <w:sz w:val="15"/>
                <w:szCs w:val="15"/>
              </w:rPr>
              <w:t>In caso di risposta negativa:</w:t>
            </w:r>
          </w:p>
          <w:p w14:paraId="1FCD4269" w14:textId="77777777" w:rsidR="00F73A30" w:rsidRPr="0083005E" w:rsidRDefault="00F73A30" w:rsidP="00F73A30">
            <w:pPr>
              <w:pStyle w:val="NormalLeft"/>
              <w:spacing w:before="0" w:after="0"/>
              <w:ind w:left="162"/>
              <w:jc w:val="both"/>
              <w:rPr>
                <w:rFonts w:ascii="Arial" w:hAnsi="Arial" w:cs="Arial"/>
                <w:color w:val="000000"/>
                <w:sz w:val="15"/>
                <w:szCs w:val="15"/>
              </w:rPr>
            </w:pPr>
            <w:r w:rsidRPr="00034DBF">
              <w:rPr>
                <w:rFonts w:ascii="Arial" w:hAnsi="Arial" w:cs="Arial"/>
                <w:color w:val="000000"/>
                <w:sz w:val="15"/>
                <w:szCs w:val="15"/>
              </w:rPr>
              <w:t xml:space="preserve">   è in corso nei suoi confronti un procedimento per l</w:t>
            </w:r>
            <w:r w:rsidR="00F44676" w:rsidRPr="00034DBF">
              <w:rPr>
                <w:rFonts w:ascii="Arial" w:hAnsi="Arial" w:cs="Arial"/>
                <w:color w:val="000000"/>
                <w:sz w:val="15"/>
                <w:szCs w:val="15"/>
              </w:rPr>
              <w:t>a dichiarazione del concordato?</w:t>
            </w:r>
          </w:p>
          <w:p w14:paraId="20796DE5" w14:textId="77777777" w:rsidR="00857F9C" w:rsidRDefault="00857F9C" w:rsidP="005E2955">
            <w:pPr>
              <w:pStyle w:val="NormalLeft"/>
              <w:spacing w:before="0" w:after="0"/>
              <w:ind w:left="162"/>
              <w:jc w:val="both"/>
              <w:rPr>
                <w:rFonts w:ascii="Arial" w:hAnsi="Arial" w:cs="Arial"/>
                <w:color w:val="000000"/>
                <w:sz w:val="15"/>
                <w:szCs w:val="15"/>
              </w:rPr>
            </w:pPr>
          </w:p>
          <w:p w14:paraId="6D79A30F" w14:textId="77777777" w:rsidR="000F02BD" w:rsidRDefault="000F02BD" w:rsidP="005E2955">
            <w:pPr>
              <w:pStyle w:val="NormalLeft"/>
              <w:spacing w:before="0" w:after="0"/>
              <w:ind w:left="162"/>
              <w:jc w:val="both"/>
              <w:rPr>
                <w:rFonts w:ascii="Arial" w:hAnsi="Arial" w:cs="Arial"/>
                <w:color w:val="000000"/>
                <w:sz w:val="15"/>
                <w:szCs w:val="15"/>
              </w:rPr>
            </w:pPr>
          </w:p>
          <w:p w14:paraId="6E71717B" w14:textId="77777777" w:rsidR="000F02BD" w:rsidRDefault="000F02BD" w:rsidP="005E2955">
            <w:pPr>
              <w:pStyle w:val="NormalLeft"/>
              <w:spacing w:before="0" w:after="0"/>
              <w:ind w:left="162"/>
              <w:jc w:val="both"/>
              <w:rPr>
                <w:rFonts w:ascii="Arial" w:hAnsi="Arial" w:cs="Arial"/>
                <w:color w:val="000000"/>
                <w:sz w:val="15"/>
                <w:szCs w:val="15"/>
              </w:rPr>
            </w:pPr>
          </w:p>
          <w:p w14:paraId="111B5F6B" w14:textId="77777777" w:rsidR="000F02BD" w:rsidRDefault="000F02BD" w:rsidP="005E2955">
            <w:pPr>
              <w:pStyle w:val="NormalLeft"/>
              <w:spacing w:before="0" w:after="0"/>
              <w:ind w:left="162"/>
              <w:jc w:val="both"/>
              <w:rPr>
                <w:rFonts w:ascii="Arial" w:hAnsi="Arial" w:cs="Arial"/>
                <w:color w:val="000000"/>
                <w:sz w:val="15"/>
                <w:szCs w:val="15"/>
              </w:rPr>
            </w:pPr>
          </w:p>
          <w:p w14:paraId="6228365B" w14:textId="77777777" w:rsidR="000F02BD" w:rsidRDefault="000F02BD" w:rsidP="005E2955">
            <w:pPr>
              <w:pStyle w:val="NormalLeft"/>
              <w:spacing w:before="0" w:after="0"/>
              <w:ind w:left="162"/>
              <w:jc w:val="both"/>
              <w:rPr>
                <w:rFonts w:ascii="Arial" w:hAnsi="Arial" w:cs="Arial"/>
                <w:color w:val="000000"/>
                <w:sz w:val="15"/>
                <w:szCs w:val="15"/>
              </w:rPr>
            </w:pPr>
          </w:p>
          <w:p w14:paraId="5FE7FE94" w14:textId="77777777" w:rsidR="0099563D" w:rsidRDefault="0099563D" w:rsidP="005E2955">
            <w:pPr>
              <w:pStyle w:val="NormalLeft"/>
              <w:spacing w:before="0" w:after="0"/>
              <w:ind w:left="162"/>
              <w:jc w:val="both"/>
              <w:rPr>
                <w:rFonts w:ascii="Arial" w:hAnsi="Arial" w:cs="Arial"/>
                <w:color w:val="000000"/>
                <w:sz w:val="15"/>
                <w:szCs w:val="15"/>
              </w:rPr>
            </w:pPr>
          </w:p>
          <w:p w14:paraId="436DF89F" w14:textId="77777777" w:rsidR="0099563D" w:rsidRPr="0083005E" w:rsidRDefault="0099563D" w:rsidP="005E2955">
            <w:pPr>
              <w:pStyle w:val="NormalLeft"/>
              <w:spacing w:before="0" w:after="0"/>
              <w:ind w:left="162"/>
              <w:jc w:val="both"/>
              <w:rPr>
                <w:rFonts w:ascii="Arial" w:hAnsi="Arial" w:cs="Arial"/>
                <w:color w:val="000000"/>
                <w:sz w:val="15"/>
                <w:szCs w:val="15"/>
              </w:rPr>
            </w:pPr>
          </w:p>
          <w:p w14:paraId="3BBA1A86" w14:textId="77777777" w:rsidR="00E374B8" w:rsidRPr="0083005E" w:rsidRDefault="00E374B8" w:rsidP="005E2955">
            <w:pPr>
              <w:pStyle w:val="NormalLeft"/>
              <w:spacing w:before="0" w:after="0"/>
              <w:ind w:left="162"/>
              <w:jc w:val="both"/>
              <w:rPr>
                <w:rFonts w:ascii="Arial" w:hAnsi="Arial" w:cs="Arial"/>
                <w:color w:val="000000"/>
                <w:sz w:val="15"/>
                <w:szCs w:val="15"/>
              </w:rPr>
            </w:pPr>
          </w:p>
          <w:p w14:paraId="6D985BDF" w14:textId="77777777" w:rsidR="000F02BD" w:rsidRPr="000F02BD" w:rsidRDefault="000F02BD" w:rsidP="000F02BD">
            <w:pPr>
              <w:pStyle w:val="NormalLeft"/>
              <w:spacing w:before="0" w:after="0"/>
              <w:ind w:left="162"/>
              <w:jc w:val="both"/>
              <w:rPr>
                <w:rFonts w:ascii="Arial" w:hAnsi="Arial" w:cs="Arial"/>
                <w:color w:val="000000"/>
                <w:sz w:val="15"/>
                <w:szCs w:val="15"/>
              </w:rPr>
            </w:pPr>
            <w:r w:rsidRPr="000F02BD">
              <w:rPr>
                <w:rFonts w:ascii="Arial" w:hAnsi="Arial" w:cs="Arial"/>
                <w:color w:val="000000"/>
                <w:sz w:val="15"/>
                <w:szCs w:val="15"/>
              </w:rPr>
              <w:t>In caso di risposta affermativa:</w:t>
            </w:r>
          </w:p>
          <w:p w14:paraId="09096803" w14:textId="77777777" w:rsidR="000F02BD" w:rsidRPr="000F02BD" w:rsidRDefault="000F02BD" w:rsidP="000F02BD">
            <w:pPr>
              <w:pStyle w:val="NormalLeft"/>
              <w:spacing w:before="0" w:after="0"/>
              <w:ind w:left="162"/>
              <w:jc w:val="both"/>
              <w:rPr>
                <w:rFonts w:ascii="Arial" w:hAnsi="Arial" w:cs="Arial"/>
                <w:color w:val="000000"/>
                <w:sz w:val="15"/>
                <w:szCs w:val="15"/>
              </w:rPr>
            </w:pPr>
          </w:p>
          <w:p w14:paraId="48E7E114" w14:textId="77777777" w:rsidR="00E374B8" w:rsidRPr="0083005E" w:rsidRDefault="000F02BD" w:rsidP="000F02BD">
            <w:pPr>
              <w:pStyle w:val="NormalLeft"/>
              <w:spacing w:before="0" w:after="0"/>
              <w:ind w:left="162"/>
              <w:jc w:val="both"/>
              <w:rPr>
                <w:rFonts w:ascii="Arial" w:hAnsi="Arial" w:cs="Arial"/>
                <w:color w:val="000000"/>
                <w:sz w:val="15"/>
                <w:szCs w:val="15"/>
              </w:rPr>
            </w:pPr>
            <w:r w:rsidRPr="000F02BD">
              <w:rPr>
                <w:rFonts w:ascii="Arial" w:hAnsi="Arial" w:cs="Arial"/>
                <w:color w:val="000000"/>
                <w:sz w:val="15"/>
                <w:szCs w:val="15"/>
              </w:rPr>
              <w:t xml:space="preserve">ricorrono i presupposti di cui all’art. 186 bis, </w:t>
            </w:r>
            <w:proofErr w:type="spellStart"/>
            <w:r w:rsidRPr="000F02BD">
              <w:rPr>
                <w:rFonts w:ascii="Arial" w:hAnsi="Arial" w:cs="Arial"/>
                <w:color w:val="000000"/>
                <w:sz w:val="15"/>
                <w:szCs w:val="15"/>
              </w:rPr>
              <w:t>r.d.</w:t>
            </w:r>
            <w:proofErr w:type="spellEnd"/>
            <w:r w:rsidRPr="000F02BD">
              <w:rPr>
                <w:rFonts w:ascii="Arial" w:hAnsi="Arial" w:cs="Arial"/>
                <w:color w:val="000000"/>
                <w:sz w:val="15"/>
                <w:szCs w:val="15"/>
              </w:rPr>
              <w:t xml:space="preserve"> 267/1942, art. 95 del Codice della crisi di impresa di cui al D.lgs. 12 gennaio 2019, n. 14, nonché art. 124 del Codice?</w:t>
            </w:r>
          </w:p>
          <w:p w14:paraId="169424C8" w14:textId="77777777" w:rsidR="00E374B8" w:rsidRPr="0083005E" w:rsidRDefault="00E374B8" w:rsidP="00B31FB4">
            <w:pPr>
              <w:pStyle w:val="NormalLeft"/>
              <w:spacing w:before="0" w:after="0"/>
              <w:jc w:val="both"/>
              <w:rPr>
                <w:rFonts w:ascii="Arial" w:hAnsi="Arial" w:cs="Arial"/>
                <w:b/>
                <w:color w:val="auto"/>
                <w:sz w:val="14"/>
                <w:szCs w:val="14"/>
              </w:rPr>
            </w:pPr>
          </w:p>
        </w:tc>
        <w:tc>
          <w:tcPr>
            <w:tcW w:w="4072" w:type="dxa"/>
            <w:tcBorders>
              <w:top w:val="single" w:sz="4" w:space="0" w:color="auto"/>
              <w:left w:val="single" w:sz="4" w:space="0" w:color="00000A"/>
              <w:bottom w:val="single" w:sz="4" w:space="0" w:color="auto"/>
              <w:right w:val="single" w:sz="4" w:space="0" w:color="00000A"/>
            </w:tcBorders>
            <w:shd w:val="clear" w:color="auto" w:fill="FFFFFF"/>
          </w:tcPr>
          <w:p w14:paraId="4C53BF88" w14:textId="77777777" w:rsidR="00857F9C" w:rsidRPr="0083005E" w:rsidRDefault="00857F9C" w:rsidP="006B4D39">
            <w:pPr>
              <w:spacing w:before="0" w:after="0"/>
              <w:rPr>
                <w:rFonts w:ascii="Arial" w:hAnsi="Arial" w:cs="Arial"/>
                <w:color w:val="000000"/>
                <w:sz w:val="14"/>
                <w:szCs w:val="14"/>
              </w:rPr>
            </w:pPr>
          </w:p>
          <w:p w14:paraId="43E7AB0F" w14:textId="77777777" w:rsidR="00857F9C" w:rsidRPr="0083005E" w:rsidRDefault="00857F9C" w:rsidP="006B4D39">
            <w:pPr>
              <w:spacing w:before="0" w:after="0"/>
              <w:rPr>
                <w:rFonts w:ascii="Arial" w:hAnsi="Arial" w:cs="Arial"/>
                <w:color w:val="000000"/>
                <w:sz w:val="14"/>
                <w:szCs w:val="14"/>
              </w:rPr>
            </w:pPr>
          </w:p>
          <w:p w14:paraId="299A3272" w14:textId="77777777" w:rsidR="00F73A30" w:rsidRPr="0083005E" w:rsidRDefault="00F73A30" w:rsidP="006B4D39">
            <w:pPr>
              <w:spacing w:before="0" w:after="0"/>
              <w:rPr>
                <w:rFonts w:ascii="Arial" w:hAnsi="Arial" w:cs="Arial"/>
                <w:color w:val="000000"/>
                <w:sz w:val="14"/>
                <w:szCs w:val="14"/>
              </w:rPr>
            </w:pPr>
          </w:p>
          <w:p w14:paraId="1B8E0AA5" w14:textId="77777777" w:rsidR="00B87931" w:rsidRPr="0083005E" w:rsidRDefault="00B87931" w:rsidP="006B4D39">
            <w:pPr>
              <w:spacing w:before="0" w:after="0"/>
              <w:rPr>
                <w:rFonts w:ascii="Arial" w:hAnsi="Arial" w:cs="Arial"/>
                <w:color w:val="000000"/>
                <w:sz w:val="14"/>
                <w:szCs w:val="14"/>
              </w:rPr>
            </w:pPr>
          </w:p>
          <w:p w14:paraId="333B1D81" w14:textId="77777777" w:rsidR="00F73A30" w:rsidRPr="0083005E" w:rsidRDefault="00F73A30" w:rsidP="006B4D39">
            <w:pPr>
              <w:spacing w:before="0" w:after="0"/>
              <w:rPr>
                <w:rFonts w:ascii="Arial" w:hAnsi="Arial" w:cs="Arial"/>
                <w:color w:val="000000"/>
                <w:sz w:val="14"/>
                <w:szCs w:val="14"/>
              </w:rPr>
            </w:pPr>
          </w:p>
          <w:p w14:paraId="7DE7B53A" w14:textId="306D00FE" w:rsidR="00F44676" w:rsidRPr="00B064D0" w:rsidRDefault="00796202" w:rsidP="00B064D0">
            <w:pPr>
              <w:pStyle w:val="Paragrafoelenco"/>
              <w:numPr>
                <w:ilvl w:val="0"/>
                <w:numId w:val="30"/>
              </w:numPr>
              <w:spacing w:after="0"/>
              <w:rPr>
                <w:rFonts w:ascii="Arial" w:hAnsi="Arial" w:cs="Arial"/>
                <w:color w:val="000000"/>
                <w:sz w:val="14"/>
                <w:szCs w:val="14"/>
              </w:rPr>
            </w:pPr>
            <w:r w:rsidRPr="00B064D0">
              <w:rPr>
                <w:rFonts w:ascii="Arial" w:hAnsi="Arial" w:cs="Arial"/>
                <w:color w:val="000000"/>
                <w:sz w:val="14"/>
                <w:szCs w:val="14"/>
              </w:rPr>
              <w:fldChar w:fldCharType="begin">
                <w:ffData>
                  <w:name w:val="Controllo31"/>
                  <w:enabled/>
                  <w:calcOnExit w:val="0"/>
                  <w:checkBox>
                    <w:sizeAuto/>
                    <w:default w:val="0"/>
                  </w:checkBox>
                </w:ffData>
              </w:fldChar>
            </w:r>
            <w:bookmarkStart w:id="43" w:name="Controllo31"/>
            <w:r w:rsidRPr="00B064D0">
              <w:rPr>
                <w:rFonts w:ascii="Arial" w:hAnsi="Arial" w:cs="Arial"/>
                <w:color w:val="000000"/>
                <w:sz w:val="14"/>
                <w:szCs w:val="14"/>
              </w:rPr>
              <w:instrText xml:space="preserve"> FORMCHECKBOX </w:instrText>
            </w:r>
            <w:r w:rsidRPr="00B064D0">
              <w:rPr>
                <w:rFonts w:ascii="Arial" w:hAnsi="Arial" w:cs="Arial"/>
                <w:color w:val="000000"/>
                <w:sz w:val="14"/>
                <w:szCs w:val="14"/>
              </w:rPr>
            </w:r>
            <w:r w:rsidRPr="00B064D0">
              <w:rPr>
                <w:rFonts w:ascii="Arial" w:hAnsi="Arial" w:cs="Arial"/>
                <w:color w:val="000000"/>
                <w:sz w:val="14"/>
                <w:szCs w:val="14"/>
              </w:rPr>
              <w:fldChar w:fldCharType="separate"/>
            </w:r>
            <w:r w:rsidRPr="00B064D0">
              <w:rPr>
                <w:rFonts w:ascii="Arial" w:hAnsi="Arial" w:cs="Arial"/>
                <w:color w:val="000000"/>
                <w:sz w:val="14"/>
                <w:szCs w:val="14"/>
              </w:rPr>
              <w:fldChar w:fldCharType="end"/>
            </w:r>
            <w:bookmarkEnd w:id="43"/>
            <w:r w:rsidR="00F44676" w:rsidRPr="00B064D0">
              <w:rPr>
                <w:rFonts w:ascii="Arial" w:hAnsi="Arial" w:cs="Arial"/>
                <w:color w:val="000000"/>
                <w:sz w:val="14"/>
                <w:szCs w:val="14"/>
              </w:rPr>
              <w:t xml:space="preserve"> Sì </w:t>
            </w:r>
            <w:r w:rsidRPr="00B064D0">
              <w:rPr>
                <w:rFonts w:ascii="Arial" w:hAnsi="Arial" w:cs="Arial"/>
                <w:color w:val="000000"/>
                <w:sz w:val="14"/>
                <w:szCs w:val="14"/>
              </w:rPr>
              <w:fldChar w:fldCharType="begin">
                <w:ffData>
                  <w:name w:val="Controllo32"/>
                  <w:enabled/>
                  <w:calcOnExit w:val="0"/>
                  <w:checkBox>
                    <w:sizeAuto/>
                    <w:default w:val="0"/>
                  </w:checkBox>
                </w:ffData>
              </w:fldChar>
            </w:r>
            <w:bookmarkStart w:id="44" w:name="Controllo32"/>
            <w:r w:rsidRPr="00B064D0">
              <w:rPr>
                <w:rFonts w:ascii="Arial" w:hAnsi="Arial" w:cs="Arial"/>
                <w:color w:val="000000"/>
                <w:sz w:val="14"/>
                <w:szCs w:val="14"/>
              </w:rPr>
              <w:instrText xml:space="preserve"> FORMCHECKBOX </w:instrText>
            </w:r>
            <w:r w:rsidRPr="00B064D0">
              <w:rPr>
                <w:rFonts w:ascii="Arial" w:hAnsi="Arial" w:cs="Arial"/>
                <w:color w:val="000000"/>
                <w:sz w:val="14"/>
                <w:szCs w:val="14"/>
              </w:rPr>
            </w:r>
            <w:r w:rsidRPr="00B064D0">
              <w:rPr>
                <w:rFonts w:ascii="Arial" w:hAnsi="Arial" w:cs="Arial"/>
                <w:color w:val="000000"/>
                <w:sz w:val="14"/>
                <w:szCs w:val="14"/>
              </w:rPr>
              <w:fldChar w:fldCharType="separate"/>
            </w:r>
            <w:r w:rsidRPr="00B064D0">
              <w:rPr>
                <w:rFonts w:ascii="Arial" w:hAnsi="Arial" w:cs="Arial"/>
                <w:color w:val="000000"/>
                <w:sz w:val="14"/>
                <w:szCs w:val="14"/>
              </w:rPr>
              <w:fldChar w:fldCharType="end"/>
            </w:r>
            <w:bookmarkEnd w:id="44"/>
            <w:r w:rsidR="00F44676" w:rsidRPr="00B064D0">
              <w:rPr>
                <w:rFonts w:ascii="Arial" w:hAnsi="Arial" w:cs="Arial"/>
                <w:color w:val="000000"/>
                <w:sz w:val="14"/>
                <w:szCs w:val="14"/>
              </w:rPr>
              <w:t xml:space="preserve"> No</w:t>
            </w:r>
          </w:p>
          <w:p w14:paraId="3D206A55" w14:textId="77777777" w:rsidR="00E54329" w:rsidRPr="0083005E" w:rsidRDefault="00E54329" w:rsidP="00F44676">
            <w:pPr>
              <w:spacing w:before="0" w:after="0"/>
              <w:rPr>
                <w:rFonts w:ascii="Arial" w:hAnsi="Arial" w:cs="Arial"/>
                <w:color w:val="000000"/>
                <w:sz w:val="14"/>
                <w:szCs w:val="14"/>
              </w:rPr>
            </w:pPr>
          </w:p>
          <w:p w14:paraId="1F9C06E3" w14:textId="77777777" w:rsidR="00E54329" w:rsidRPr="0099563D" w:rsidRDefault="00E54329" w:rsidP="00F44676">
            <w:pPr>
              <w:spacing w:before="0" w:after="0"/>
              <w:rPr>
                <w:rFonts w:ascii="Arial" w:hAnsi="Arial" w:cs="Arial"/>
                <w:color w:val="000000"/>
                <w:sz w:val="20"/>
                <w:szCs w:val="20"/>
              </w:rPr>
            </w:pPr>
          </w:p>
          <w:p w14:paraId="563EE6EF" w14:textId="2737E6AE" w:rsidR="00857F9C" w:rsidRPr="00B064D0" w:rsidRDefault="00796202" w:rsidP="00B064D0">
            <w:pPr>
              <w:pStyle w:val="Paragrafoelenco"/>
              <w:numPr>
                <w:ilvl w:val="0"/>
                <w:numId w:val="30"/>
              </w:numPr>
              <w:spacing w:after="0"/>
              <w:rPr>
                <w:rFonts w:ascii="Arial" w:hAnsi="Arial" w:cs="Arial"/>
                <w:color w:val="000000"/>
                <w:sz w:val="14"/>
                <w:szCs w:val="14"/>
              </w:rPr>
            </w:pPr>
            <w:r w:rsidRPr="00B064D0">
              <w:rPr>
                <w:rFonts w:ascii="Arial" w:hAnsi="Arial" w:cs="Arial"/>
                <w:color w:val="000000"/>
                <w:sz w:val="14"/>
                <w:szCs w:val="14"/>
              </w:rPr>
              <w:fldChar w:fldCharType="begin">
                <w:ffData>
                  <w:name w:val="Controllo33"/>
                  <w:enabled/>
                  <w:calcOnExit w:val="0"/>
                  <w:checkBox>
                    <w:sizeAuto/>
                    <w:default w:val="0"/>
                  </w:checkBox>
                </w:ffData>
              </w:fldChar>
            </w:r>
            <w:bookmarkStart w:id="45" w:name="Controllo33"/>
            <w:r w:rsidRPr="00B064D0">
              <w:rPr>
                <w:rFonts w:ascii="Arial" w:hAnsi="Arial" w:cs="Arial"/>
                <w:color w:val="000000"/>
                <w:sz w:val="14"/>
                <w:szCs w:val="14"/>
              </w:rPr>
              <w:instrText xml:space="preserve"> FORMCHECKBOX </w:instrText>
            </w:r>
            <w:r w:rsidRPr="00B064D0">
              <w:rPr>
                <w:rFonts w:ascii="Arial" w:hAnsi="Arial" w:cs="Arial"/>
                <w:color w:val="000000"/>
                <w:sz w:val="14"/>
                <w:szCs w:val="14"/>
              </w:rPr>
            </w:r>
            <w:r w:rsidRPr="00B064D0">
              <w:rPr>
                <w:rFonts w:ascii="Arial" w:hAnsi="Arial" w:cs="Arial"/>
                <w:color w:val="000000"/>
                <w:sz w:val="14"/>
                <w:szCs w:val="14"/>
              </w:rPr>
              <w:fldChar w:fldCharType="separate"/>
            </w:r>
            <w:r w:rsidRPr="00B064D0">
              <w:rPr>
                <w:rFonts w:ascii="Arial" w:hAnsi="Arial" w:cs="Arial"/>
                <w:color w:val="000000"/>
                <w:sz w:val="14"/>
                <w:szCs w:val="14"/>
              </w:rPr>
              <w:fldChar w:fldCharType="end"/>
            </w:r>
            <w:bookmarkEnd w:id="45"/>
            <w:r w:rsidR="00857F9C" w:rsidRPr="00B064D0">
              <w:rPr>
                <w:rFonts w:ascii="Arial" w:hAnsi="Arial" w:cs="Arial"/>
                <w:color w:val="000000"/>
                <w:sz w:val="14"/>
                <w:szCs w:val="14"/>
              </w:rPr>
              <w:t xml:space="preserve"> Sì </w:t>
            </w:r>
            <w:r w:rsidRPr="00B064D0">
              <w:rPr>
                <w:rFonts w:ascii="Arial" w:hAnsi="Arial" w:cs="Arial"/>
                <w:color w:val="000000"/>
                <w:sz w:val="14"/>
                <w:szCs w:val="14"/>
              </w:rPr>
              <w:fldChar w:fldCharType="begin">
                <w:ffData>
                  <w:name w:val="Controllo34"/>
                  <w:enabled/>
                  <w:calcOnExit w:val="0"/>
                  <w:checkBox>
                    <w:sizeAuto/>
                    <w:default w:val="0"/>
                  </w:checkBox>
                </w:ffData>
              </w:fldChar>
            </w:r>
            <w:bookmarkStart w:id="46" w:name="Controllo34"/>
            <w:r w:rsidRPr="00B064D0">
              <w:rPr>
                <w:rFonts w:ascii="Arial" w:hAnsi="Arial" w:cs="Arial"/>
                <w:color w:val="000000"/>
                <w:sz w:val="14"/>
                <w:szCs w:val="14"/>
              </w:rPr>
              <w:instrText xml:space="preserve"> FORMCHECKBOX </w:instrText>
            </w:r>
            <w:r w:rsidRPr="00B064D0">
              <w:rPr>
                <w:rFonts w:ascii="Arial" w:hAnsi="Arial" w:cs="Arial"/>
                <w:color w:val="000000"/>
                <w:sz w:val="14"/>
                <w:szCs w:val="14"/>
              </w:rPr>
            </w:r>
            <w:r w:rsidRPr="00B064D0">
              <w:rPr>
                <w:rFonts w:ascii="Arial" w:hAnsi="Arial" w:cs="Arial"/>
                <w:color w:val="000000"/>
                <w:sz w:val="14"/>
                <w:szCs w:val="14"/>
              </w:rPr>
              <w:fldChar w:fldCharType="separate"/>
            </w:r>
            <w:r w:rsidRPr="00B064D0">
              <w:rPr>
                <w:rFonts w:ascii="Arial" w:hAnsi="Arial" w:cs="Arial"/>
                <w:color w:val="000000"/>
                <w:sz w:val="14"/>
                <w:szCs w:val="14"/>
              </w:rPr>
              <w:fldChar w:fldCharType="end"/>
            </w:r>
            <w:bookmarkEnd w:id="46"/>
            <w:r w:rsidR="00857F9C" w:rsidRPr="00B064D0">
              <w:rPr>
                <w:rFonts w:ascii="Arial" w:hAnsi="Arial" w:cs="Arial"/>
                <w:color w:val="000000"/>
                <w:sz w:val="14"/>
                <w:szCs w:val="14"/>
              </w:rPr>
              <w:t xml:space="preserve"> No</w:t>
            </w:r>
          </w:p>
          <w:p w14:paraId="462E4B18" w14:textId="77777777" w:rsidR="006D29EA" w:rsidRPr="0083005E" w:rsidRDefault="006D29EA" w:rsidP="00F73A30">
            <w:pPr>
              <w:pStyle w:val="NormalLeft"/>
              <w:spacing w:before="0" w:after="0"/>
              <w:ind w:left="162"/>
              <w:jc w:val="both"/>
              <w:rPr>
                <w:rFonts w:ascii="Arial" w:hAnsi="Arial" w:cs="Arial"/>
                <w:color w:val="000000"/>
                <w:sz w:val="14"/>
                <w:szCs w:val="14"/>
              </w:rPr>
            </w:pPr>
          </w:p>
          <w:p w14:paraId="7903C39D" w14:textId="77777777" w:rsidR="00B87931" w:rsidRPr="0083005E" w:rsidRDefault="00B87931" w:rsidP="00F73A30">
            <w:pPr>
              <w:pStyle w:val="NormalLeft"/>
              <w:spacing w:before="0" w:after="0"/>
              <w:ind w:left="162"/>
              <w:jc w:val="both"/>
              <w:rPr>
                <w:rFonts w:ascii="Arial" w:hAnsi="Arial" w:cs="Arial"/>
                <w:color w:val="000000"/>
                <w:sz w:val="14"/>
                <w:szCs w:val="14"/>
              </w:rPr>
            </w:pPr>
          </w:p>
          <w:p w14:paraId="20744D75" w14:textId="2EE4B9FD" w:rsidR="00857F9C" w:rsidRPr="00B064D0" w:rsidRDefault="00796202" w:rsidP="006B4D39">
            <w:pPr>
              <w:spacing w:before="0" w:after="0"/>
              <w:rPr>
                <w:rFonts w:ascii="Arial" w:hAnsi="Arial" w:cs="Arial"/>
                <w:color w:val="000000"/>
                <w:sz w:val="14"/>
                <w:szCs w:val="14"/>
              </w:rPr>
            </w:pPr>
            <w:r>
              <w:rPr>
                <w:rFonts w:ascii="Arial" w:hAnsi="Arial" w:cs="Arial"/>
                <w:color w:val="000000"/>
                <w:sz w:val="14"/>
                <w:szCs w:val="14"/>
              </w:rPr>
              <w:fldChar w:fldCharType="begin">
                <w:ffData>
                  <w:name w:val="Controllo35"/>
                  <w:enabled/>
                  <w:calcOnExit w:val="0"/>
                  <w:checkBox>
                    <w:sizeAuto/>
                    <w:default w:val="0"/>
                  </w:checkBox>
                </w:ffData>
              </w:fldChar>
            </w:r>
            <w:bookmarkStart w:id="47" w:name="Controllo35"/>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47"/>
            <w:r w:rsidR="00857F9C" w:rsidRPr="0083005E">
              <w:rPr>
                <w:rFonts w:ascii="Arial" w:hAnsi="Arial" w:cs="Arial"/>
                <w:color w:val="000000"/>
                <w:sz w:val="14"/>
                <w:szCs w:val="14"/>
              </w:rPr>
              <w:t xml:space="preserve"> Sì </w:t>
            </w:r>
            <w:r>
              <w:rPr>
                <w:rFonts w:ascii="Arial" w:hAnsi="Arial" w:cs="Arial"/>
                <w:color w:val="000000"/>
                <w:sz w:val="14"/>
                <w:szCs w:val="14"/>
              </w:rPr>
              <w:fldChar w:fldCharType="begin">
                <w:ffData>
                  <w:name w:val="Controllo36"/>
                  <w:enabled/>
                  <w:calcOnExit w:val="0"/>
                  <w:checkBox>
                    <w:sizeAuto/>
                    <w:default w:val="0"/>
                  </w:checkBox>
                </w:ffData>
              </w:fldChar>
            </w:r>
            <w:bookmarkStart w:id="48" w:name="Controllo36"/>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48"/>
            <w:r w:rsidR="00857F9C" w:rsidRPr="0083005E">
              <w:rPr>
                <w:rFonts w:ascii="Arial" w:hAnsi="Arial" w:cs="Arial"/>
                <w:color w:val="000000"/>
                <w:sz w:val="14"/>
                <w:szCs w:val="14"/>
              </w:rPr>
              <w:t xml:space="preserve"> No</w:t>
            </w:r>
          </w:p>
          <w:p w14:paraId="17BFE33F" w14:textId="77777777" w:rsidR="00B064D0" w:rsidRPr="00B064D0" w:rsidRDefault="00B064D0" w:rsidP="006B4D39">
            <w:pPr>
              <w:spacing w:before="0" w:after="0"/>
              <w:rPr>
                <w:rFonts w:ascii="Arial" w:hAnsi="Arial" w:cs="Arial"/>
                <w:color w:val="000000"/>
                <w:sz w:val="22"/>
              </w:rPr>
            </w:pPr>
          </w:p>
          <w:p w14:paraId="28CC38E1" w14:textId="5AEEC3D2" w:rsidR="00857F9C" w:rsidRPr="00B064D0" w:rsidRDefault="00796202" w:rsidP="00B064D0">
            <w:pPr>
              <w:pStyle w:val="Paragrafoelenco"/>
              <w:numPr>
                <w:ilvl w:val="0"/>
                <w:numId w:val="30"/>
              </w:numPr>
              <w:spacing w:after="0"/>
              <w:rPr>
                <w:rFonts w:ascii="Arial" w:hAnsi="Arial" w:cs="Arial"/>
                <w:color w:val="000000"/>
                <w:sz w:val="18"/>
                <w:szCs w:val="14"/>
              </w:rPr>
            </w:pPr>
            <w:r w:rsidRPr="00B064D0">
              <w:rPr>
                <w:rFonts w:ascii="Arial" w:hAnsi="Arial" w:cs="Arial"/>
                <w:color w:val="000000"/>
                <w:sz w:val="14"/>
                <w:szCs w:val="14"/>
              </w:rPr>
              <w:fldChar w:fldCharType="begin">
                <w:ffData>
                  <w:name w:val="Controllo38"/>
                  <w:enabled/>
                  <w:calcOnExit w:val="0"/>
                  <w:checkBox>
                    <w:sizeAuto/>
                    <w:default w:val="0"/>
                  </w:checkBox>
                </w:ffData>
              </w:fldChar>
            </w:r>
            <w:bookmarkStart w:id="49" w:name="Controllo38"/>
            <w:r w:rsidRPr="00B064D0">
              <w:rPr>
                <w:rFonts w:ascii="Arial" w:hAnsi="Arial" w:cs="Arial"/>
                <w:color w:val="000000"/>
                <w:sz w:val="14"/>
                <w:szCs w:val="14"/>
              </w:rPr>
              <w:instrText xml:space="preserve"> FORMCHECKBOX </w:instrText>
            </w:r>
            <w:r w:rsidRPr="00B064D0">
              <w:rPr>
                <w:rFonts w:ascii="Arial" w:hAnsi="Arial" w:cs="Arial"/>
                <w:color w:val="000000"/>
                <w:sz w:val="14"/>
                <w:szCs w:val="14"/>
              </w:rPr>
            </w:r>
            <w:r w:rsidRPr="00B064D0">
              <w:rPr>
                <w:rFonts w:ascii="Arial" w:hAnsi="Arial" w:cs="Arial"/>
                <w:color w:val="000000"/>
                <w:sz w:val="14"/>
                <w:szCs w:val="14"/>
              </w:rPr>
              <w:fldChar w:fldCharType="separate"/>
            </w:r>
            <w:r w:rsidRPr="00B064D0">
              <w:rPr>
                <w:rFonts w:ascii="Arial" w:hAnsi="Arial" w:cs="Arial"/>
                <w:color w:val="000000"/>
                <w:sz w:val="14"/>
                <w:szCs w:val="14"/>
              </w:rPr>
              <w:fldChar w:fldCharType="end"/>
            </w:r>
            <w:bookmarkEnd w:id="49"/>
            <w:r w:rsidR="00857F9C" w:rsidRPr="00B064D0">
              <w:rPr>
                <w:rFonts w:ascii="Arial" w:hAnsi="Arial" w:cs="Arial"/>
                <w:color w:val="000000"/>
                <w:sz w:val="14"/>
                <w:szCs w:val="14"/>
              </w:rPr>
              <w:t xml:space="preserve"> Sì </w:t>
            </w:r>
            <w:r w:rsidRPr="00B064D0">
              <w:rPr>
                <w:rFonts w:ascii="Arial" w:hAnsi="Arial" w:cs="Arial"/>
                <w:color w:val="000000"/>
                <w:sz w:val="14"/>
                <w:szCs w:val="14"/>
              </w:rPr>
              <w:fldChar w:fldCharType="begin">
                <w:ffData>
                  <w:name w:val="Controllo37"/>
                  <w:enabled/>
                  <w:calcOnExit w:val="0"/>
                  <w:checkBox>
                    <w:sizeAuto/>
                    <w:default w:val="0"/>
                  </w:checkBox>
                </w:ffData>
              </w:fldChar>
            </w:r>
            <w:bookmarkStart w:id="50" w:name="Controllo37"/>
            <w:r w:rsidRPr="00B064D0">
              <w:rPr>
                <w:rFonts w:ascii="Arial" w:hAnsi="Arial" w:cs="Arial"/>
                <w:color w:val="000000"/>
                <w:sz w:val="14"/>
                <w:szCs w:val="14"/>
              </w:rPr>
              <w:instrText xml:space="preserve"> FORMCHECKBOX </w:instrText>
            </w:r>
            <w:r w:rsidRPr="00B064D0">
              <w:rPr>
                <w:rFonts w:ascii="Arial" w:hAnsi="Arial" w:cs="Arial"/>
                <w:color w:val="000000"/>
                <w:sz w:val="14"/>
                <w:szCs w:val="14"/>
              </w:rPr>
            </w:r>
            <w:r w:rsidRPr="00B064D0">
              <w:rPr>
                <w:rFonts w:ascii="Arial" w:hAnsi="Arial" w:cs="Arial"/>
                <w:color w:val="000000"/>
                <w:sz w:val="14"/>
                <w:szCs w:val="14"/>
              </w:rPr>
              <w:fldChar w:fldCharType="separate"/>
            </w:r>
            <w:r w:rsidRPr="00B064D0">
              <w:rPr>
                <w:rFonts w:ascii="Arial" w:hAnsi="Arial" w:cs="Arial"/>
                <w:color w:val="000000"/>
                <w:sz w:val="14"/>
                <w:szCs w:val="14"/>
              </w:rPr>
              <w:fldChar w:fldCharType="end"/>
            </w:r>
            <w:bookmarkEnd w:id="50"/>
            <w:r w:rsidR="00857F9C" w:rsidRPr="00B064D0">
              <w:rPr>
                <w:rFonts w:ascii="Arial" w:hAnsi="Arial" w:cs="Arial"/>
                <w:color w:val="000000"/>
                <w:sz w:val="14"/>
                <w:szCs w:val="14"/>
              </w:rPr>
              <w:t xml:space="preserve"> No </w:t>
            </w:r>
          </w:p>
          <w:p w14:paraId="3DAECC22" w14:textId="77777777" w:rsidR="00857F9C" w:rsidRPr="00B064D0" w:rsidRDefault="00857F9C" w:rsidP="005E2955">
            <w:pPr>
              <w:spacing w:before="0" w:after="0"/>
              <w:rPr>
                <w:rFonts w:ascii="Arial" w:hAnsi="Arial" w:cs="Arial"/>
                <w:color w:val="000000"/>
                <w:sz w:val="14"/>
                <w:szCs w:val="14"/>
              </w:rPr>
            </w:pPr>
          </w:p>
          <w:p w14:paraId="75D9F742" w14:textId="77777777" w:rsidR="00415CE1" w:rsidRPr="0083005E" w:rsidRDefault="00415CE1" w:rsidP="005E2955">
            <w:pPr>
              <w:spacing w:before="0" w:after="0"/>
              <w:rPr>
                <w:rFonts w:ascii="Arial" w:hAnsi="Arial" w:cs="Arial"/>
                <w:color w:val="000000"/>
                <w:sz w:val="14"/>
                <w:szCs w:val="14"/>
              </w:rPr>
            </w:pPr>
          </w:p>
          <w:p w14:paraId="0BFD0A4A" w14:textId="77777777" w:rsidR="00B064D0" w:rsidRDefault="00B064D0" w:rsidP="005E2955">
            <w:pPr>
              <w:spacing w:before="0" w:after="0"/>
              <w:rPr>
                <w:rFonts w:ascii="Arial" w:hAnsi="Arial" w:cs="Arial"/>
                <w:color w:val="000000"/>
                <w:sz w:val="14"/>
                <w:szCs w:val="14"/>
              </w:rPr>
            </w:pPr>
          </w:p>
          <w:p w14:paraId="45EFA70C" w14:textId="2AF82054" w:rsidR="00B323F1" w:rsidRPr="0083005E" w:rsidRDefault="00796202" w:rsidP="005E2955">
            <w:pPr>
              <w:spacing w:before="0" w:after="0"/>
              <w:rPr>
                <w:rFonts w:ascii="Arial" w:hAnsi="Arial" w:cs="Arial"/>
                <w:color w:val="000000"/>
                <w:sz w:val="14"/>
                <w:szCs w:val="14"/>
              </w:rPr>
            </w:pPr>
            <w:r>
              <w:rPr>
                <w:rFonts w:ascii="Arial" w:hAnsi="Arial" w:cs="Arial"/>
                <w:color w:val="000000"/>
                <w:sz w:val="14"/>
                <w:szCs w:val="14"/>
              </w:rPr>
              <w:fldChar w:fldCharType="begin">
                <w:ffData>
                  <w:name w:val="Controllo40"/>
                  <w:enabled/>
                  <w:calcOnExit w:val="0"/>
                  <w:checkBox>
                    <w:sizeAuto/>
                    <w:default w:val="0"/>
                  </w:checkBox>
                </w:ffData>
              </w:fldChar>
            </w:r>
            <w:bookmarkStart w:id="51" w:name="Controllo40"/>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51"/>
            <w:r w:rsidR="00B323F1" w:rsidRPr="0083005E">
              <w:rPr>
                <w:rFonts w:ascii="Arial" w:hAnsi="Arial" w:cs="Arial"/>
                <w:color w:val="000000"/>
                <w:sz w:val="14"/>
                <w:szCs w:val="14"/>
              </w:rPr>
              <w:t xml:space="preserve"> Sì </w:t>
            </w:r>
            <w:r>
              <w:rPr>
                <w:rFonts w:ascii="Arial" w:hAnsi="Arial" w:cs="Arial"/>
                <w:color w:val="000000"/>
                <w:sz w:val="14"/>
                <w:szCs w:val="14"/>
              </w:rPr>
              <w:fldChar w:fldCharType="begin">
                <w:ffData>
                  <w:name w:val="Controllo39"/>
                  <w:enabled/>
                  <w:calcOnExit w:val="0"/>
                  <w:checkBox>
                    <w:sizeAuto/>
                    <w:default w:val="0"/>
                  </w:checkBox>
                </w:ffData>
              </w:fldChar>
            </w:r>
            <w:bookmarkStart w:id="52" w:name="Controllo39"/>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52"/>
            <w:r w:rsidR="00B323F1" w:rsidRPr="0083005E">
              <w:rPr>
                <w:rFonts w:ascii="Arial" w:hAnsi="Arial" w:cs="Arial"/>
                <w:color w:val="000000"/>
                <w:sz w:val="14"/>
                <w:szCs w:val="14"/>
              </w:rPr>
              <w:t xml:space="preserve"> No</w:t>
            </w:r>
          </w:p>
          <w:p w14:paraId="15E84BCE" w14:textId="77777777" w:rsidR="006D29EA" w:rsidRPr="0083005E" w:rsidRDefault="006D29EA" w:rsidP="005E2955">
            <w:pPr>
              <w:spacing w:before="0" w:after="0"/>
              <w:rPr>
                <w:rFonts w:ascii="Arial" w:hAnsi="Arial" w:cs="Arial"/>
                <w:color w:val="000000"/>
                <w:sz w:val="14"/>
                <w:szCs w:val="14"/>
              </w:rPr>
            </w:pPr>
          </w:p>
          <w:p w14:paraId="0BB0EC84" w14:textId="77777777" w:rsidR="006D29EA" w:rsidRPr="0083005E" w:rsidRDefault="006D29EA" w:rsidP="005E2955">
            <w:pPr>
              <w:spacing w:before="0" w:after="0"/>
              <w:rPr>
                <w:rFonts w:ascii="Arial" w:hAnsi="Arial" w:cs="Arial"/>
                <w:color w:val="000000"/>
                <w:sz w:val="14"/>
                <w:szCs w:val="14"/>
              </w:rPr>
            </w:pPr>
          </w:p>
          <w:p w14:paraId="1D6E2CCB" w14:textId="77777777" w:rsidR="006D29EA" w:rsidRPr="0083005E" w:rsidRDefault="006D29EA" w:rsidP="006D29EA">
            <w:pPr>
              <w:rPr>
                <w:rFonts w:ascii="Arial" w:hAnsi="Arial" w:cs="Arial"/>
                <w:sz w:val="14"/>
                <w:szCs w:val="14"/>
              </w:rPr>
            </w:pPr>
            <w:r w:rsidRPr="0083005E">
              <w:rPr>
                <w:rFonts w:ascii="Arial" w:hAnsi="Arial" w:cs="Arial"/>
                <w:sz w:val="14"/>
                <w:szCs w:val="14"/>
              </w:rPr>
              <w:t xml:space="preserve">Fornire informazioni dettagliate sullo stato della procedura di concordato: </w:t>
            </w:r>
          </w:p>
          <w:p w14:paraId="336C7199"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264D8BC5" w14:textId="77777777" w:rsidR="006D29EA" w:rsidRDefault="006D29EA" w:rsidP="005E2955">
            <w:pPr>
              <w:spacing w:before="0" w:after="0"/>
              <w:rPr>
                <w:rFonts w:ascii="Arial" w:hAnsi="Arial" w:cs="Arial"/>
                <w:color w:val="000000"/>
                <w:sz w:val="14"/>
                <w:szCs w:val="14"/>
              </w:rPr>
            </w:pPr>
          </w:p>
          <w:p w14:paraId="07F7C3F6" w14:textId="77777777" w:rsidR="000F02BD" w:rsidRDefault="000F02BD" w:rsidP="005E2955">
            <w:pPr>
              <w:spacing w:before="0" w:after="0"/>
              <w:rPr>
                <w:rFonts w:ascii="Arial" w:hAnsi="Arial" w:cs="Arial"/>
                <w:color w:val="000000"/>
                <w:sz w:val="14"/>
                <w:szCs w:val="14"/>
              </w:rPr>
            </w:pPr>
          </w:p>
          <w:p w14:paraId="13664D2E" w14:textId="77777777" w:rsidR="0099563D" w:rsidRDefault="0099563D" w:rsidP="005E2955">
            <w:pPr>
              <w:spacing w:before="0" w:after="0"/>
              <w:rPr>
                <w:rFonts w:ascii="Arial" w:hAnsi="Arial" w:cs="Arial"/>
                <w:color w:val="000000"/>
                <w:sz w:val="14"/>
                <w:szCs w:val="14"/>
              </w:rPr>
            </w:pPr>
          </w:p>
          <w:p w14:paraId="0FC82649" w14:textId="77777777" w:rsidR="0099563D" w:rsidRDefault="0099563D" w:rsidP="005E2955">
            <w:pPr>
              <w:spacing w:before="0" w:after="0"/>
              <w:rPr>
                <w:rFonts w:ascii="Arial" w:hAnsi="Arial" w:cs="Arial"/>
                <w:color w:val="000000"/>
                <w:sz w:val="14"/>
                <w:szCs w:val="14"/>
              </w:rPr>
            </w:pPr>
          </w:p>
          <w:p w14:paraId="2B37122E" w14:textId="77777777" w:rsidR="00B064D0" w:rsidRDefault="00B064D0" w:rsidP="000F02BD">
            <w:pPr>
              <w:spacing w:before="0" w:after="0"/>
              <w:rPr>
                <w:rFonts w:ascii="Arial" w:hAnsi="Arial" w:cs="Arial"/>
                <w:color w:val="000000"/>
                <w:sz w:val="14"/>
                <w:szCs w:val="14"/>
              </w:rPr>
            </w:pPr>
          </w:p>
          <w:p w14:paraId="47255B1B" w14:textId="05806F36" w:rsidR="000F02BD" w:rsidRPr="0083005E" w:rsidRDefault="00796202" w:rsidP="000F02BD">
            <w:pPr>
              <w:spacing w:before="0" w:after="0"/>
              <w:rPr>
                <w:rFonts w:ascii="Arial" w:hAnsi="Arial" w:cs="Arial"/>
                <w:color w:val="000000"/>
                <w:sz w:val="14"/>
                <w:szCs w:val="14"/>
              </w:rPr>
            </w:pPr>
            <w:r>
              <w:rPr>
                <w:rFonts w:ascii="Arial" w:hAnsi="Arial" w:cs="Arial"/>
                <w:color w:val="000000"/>
                <w:sz w:val="14"/>
                <w:szCs w:val="14"/>
              </w:rPr>
              <w:fldChar w:fldCharType="begin">
                <w:ffData>
                  <w:name w:val="Controllo41"/>
                  <w:enabled/>
                  <w:calcOnExit w:val="0"/>
                  <w:checkBox>
                    <w:sizeAuto/>
                    <w:default w:val="0"/>
                  </w:checkBox>
                </w:ffData>
              </w:fldChar>
            </w:r>
            <w:bookmarkStart w:id="53" w:name="Controllo41"/>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53"/>
            <w:r w:rsidR="000F02BD" w:rsidRPr="0083005E">
              <w:rPr>
                <w:rFonts w:ascii="Arial" w:hAnsi="Arial" w:cs="Arial"/>
                <w:color w:val="000000"/>
                <w:sz w:val="14"/>
                <w:szCs w:val="14"/>
              </w:rPr>
              <w:t xml:space="preserve"> Sì </w:t>
            </w:r>
            <w:r>
              <w:rPr>
                <w:rFonts w:ascii="Arial" w:hAnsi="Arial" w:cs="Arial"/>
                <w:color w:val="000000"/>
                <w:sz w:val="14"/>
                <w:szCs w:val="14"/>
              </w:rPr>
              <w:fldChar w:fldCharType="begin">
                <w:ffData>
                  <w:name w:val="Controllo42"/>
                  <w:enabled/>
                  <w:calcOnExit w:val="0"/>
                  <w:checkBox>
                    <w:sizeAuto/>
                    <w:default w:val="0"/>
                  </w:checkBox>
                </w:ffData>
              </w:fldChar>
            </w:r>
            <w:bookmarkStart w:id="54" w:name="Controllo42"/>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54"/>
            <w:r w:rsidR="000F02BD" w:rsidRPr="0083005E">
              <w:rPr>
                <w:rFonts w:ascii="Arial" w:hAnsi="Arial" w:cs="Arial"/>
                <w:color w:val="000000"/>
                <w:sz w:val="14"/>
                <w:szCs w:val="14"/>
              </w:rPr>
              <w:t xml:space="preserve"> No</w:t>
            </w:r>
          </w:p>
          <w:p w14:paraId="7F24F11F" w14:textId="77777777" w:rsidR="000F02BD" w:rsidRDefault="000F02BD" w:rsidP="005E2955">
            <w:pPr>
              <w:spacing w:before="0" w:after="0"/>
              <w:rPr>
                <w:rFonts w:ascii="Arial" w:hAnsi="Arial" w:cs="Arial"/>
                <w:color w:val="000000"/>
                <w:sz w:val="14"/>
                <w:szCs w:val="14"/>
              </w:rPr>
            </w:pPr>
          </w:p>
          <w:p w14:paraId="47433C0E" w14:textId="77777777" w:rsidR="000F02BD" w:rsidRDefault="000F02BD" w:rsidP="005E2955">
            <w:pPr>
              <w:spacing w:before="0" w:after="0"/>
              <w:rPr>
                <w:rFonts w:ascii="Arial" w:hAnsi="Arial" w:cs="Arial"/>
                <w:color w:val="000000"/>
                <w:sz w:val="14"/>
                <w:szCs w:val="14"/>
              </w:rPr>
            </w:pPr>
          </w:p>
          <w:p w14:paraId="230AF51E" w14:textId="77777777" w:rsidR="000F02BD" w:rsidRPr="0083005E" w:rsidRDefault="000F02BD" w:rsidP="005E2955">
            <w:pPr>
              <w:spacing w:before="0" w:after="0"/>
              <w:rPr>
                <w:rFonts w:ascii="Arial" w:hAnsi="Arial" w:cs="Arial"/>
                <w:color w:val="000000"/>
                <w:sz w:val="14"/>
                <w:szCs w:val="14"/>
              </w:rPr>
            </w:pPr>
          </w:p>
          <w:p w14:paraId="766A558A" w14:textId="77777777" w:rsidR="00E374B8" w:rsidRPr="0083005E" w:rsidRDefault="00E374B8" w:rsidP="001272E7">
            <w:pPr>
              <w:rPr>
                <w:rFonts w:ascii="Arial" w:hAnsi="Arial" w:cs="Arial"/>
                <w:color w:val="000000"/>
                <w:sz w:val="14"/>
                <w:szCs w:val="14"/>
              </w:rPr>
            </w:pPr>
          </w:p>
        </w:tc>
      </w:tr>
    </w:tbl>
    <w:p w14:paraId="5931618A" w14:textId="77777777" w:rsidR="006C0C8F" w:rsidRDefault="006C0C8F"/>
    <w:tbl>
      <w:tblPr>
        <w:tblW w:w="0" w:type="auto"/>
        <w:tblInd w:w="-20" w:type="dxa"/>
        <w:tblLayout w:type="fixed"/>
        <w:tblCellMar>
          <w:left w:w="93" w:type="dxa"/>
        </w:tblCellMar>
        <w:tblLook w:val="0000" w:firstRow="0" w:lastRow="0" w:firstColumn="0" w:lastColumn="0" w:noHBand="0" w:noVBand="0"/>
      </w:tblPr>
      <w:tblGrid>
        <w:gridCol w:w="5216"/>
        <w:gridCol w:w="4072"/>
      </w:tblGrid>
      <w:tr w:rsidR="00A53742" w14:paraId="63E00FB8" w14:textId="77777777" w:rsidTr="006C0C8F">
        <w:trPr>
          <w:trHeight w:val="303"/>
        </w:trPr>
        <w:tc>
          <w:tcPr>
            <w:tcW w:w="5216" w:type="dxa"/>
            <w:tcBorders>
              <w:top w:val="single" w:sz="4" w:space="0" w:color="00000A"/>
              <w:left w:val="single" w:sz="4" w:space="0" w:color="00000A"/>
              <w:bottom w:val="single" w:sz="4" w:space="0" w:color="00000A"/>
              <w:right w:val="single" w:sz="4" w:space="0" w:color="00000A"/>
            </w:tcBorders>
            <w:shd w:val="clear" w:color="auto" w:fill="C6D9F1"/>
          </w:tcPr>
          <w:p w14:paraId="5677D8AD" w14:textId="04F743A5" w:rsidR="00B77796" w:rsidRDefault="00A23B3E" w:rsidP="00B77796">
            <w:pPr>
              <w:jc w:val="both"/>
              <w:rPr>
                <w:rFonts w:ascii="Arial" w:hAnsi="Arial" w:cs="Arial"/>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 xml:space="preserve">gravi illeciti </w:t>
            </w:r>
            <w:r w:rsidR="00034DBF" w:rsidRPr="003A443E">
              <w:rPr>
                <w:rFonts w:ascii="Arial" w:hAnsi="Arial" w:cs="Arial"/>
                <w:b/>
                <w:color w:val="000000"/>
                <w:sz w:val="15"/>
                <w:szCs w:val="15"/>
              </w:rPr>
              <w:t>professionali</w:t>
            </w:r>
            <w:r w:rsidR="00034DBF" w:rsidRPr="003A443E">
              <w:rPr>
                <w:rFonts w:ascii="Arial" w:hAnsi="Arial" w:cs="Arial"/>
                <w:color w:val="000000"/>
                <w:sz w:val="15"/>
                <w:szCs w:val="15"/>
              </w:rPr>
              <w:t xml:space="preserve"> (</w:t>
            </w:r>
            <w:r w:rsidR="00A53742" w:rsidRPr="003A443E">
              <w:rPr>
                <w:rStyle w:val="Rimandonotadichiusura"/>
                <w:rFonts w:ascii="Arial" w:hAnsi="Arial" w:cs="Arial"/>
                <w:color w:val="000000"/>
                <w:sz w:val="15"/>
                <w:szCs w:val="15"/>
              </w:rPr>
              <w:endnoteReference w:id="14"/>
            </w:r>
            <w:r w:rsidR="00A53742" w:rsidRPr="003A443E">
              <w:rPr>
                <w:rFonts w:ascii="Arial" w:hAnsi="Arial" w:cs="Arial"/>
                <w:color w:val="000000"/>
                <w:sz w:val="15"/>
                <w:szCs w:val="15"/>
              </w:rPr>
              <w:t>) di cui a</w:t>
            </w:r>
            <w:r w:rsidR="000F02BD">
              <w:rPr>
                <w:rFonts w:ascii="Arial" w:hAnsi="Arial" w:cs="Arial"/>
                <w:color w:val="000000"/>
                <w:sz w:val="15"/>
                <w:szCs w:val="15"/>
              </w:rPr>
              <w:t>gli</w:t>
            </w:r>
            <w:r w:rsidR="0099563D">
              <w:rPr>
                <w:rFonts w:ascii="Arial" w:hAnsi="Arial" w:cs="Arial"/>
                <w:color w:val="000000"/>
                <w:sz w:val="15"/>
                <w:szCs w:val="15"/>
              </w:rPr>
              <w:t xml:space="preserve"> </w:t>
            </w:r>
            <w:r w:rsidR="00A53742" w:rsidRPr="003A443E">
              <w:rPr>
                <w:rFonts w:ascii="Arial" w:hAnsi="Arial" w:cs="Arial"/>
                <w:color w:val="000000"/>
                <w:sz w:val="15"/>
                <w:szCs w:val="15"/>
              </w:rPr>
              <w:t>art</w:t>
            </w:r>
            <w:r w:rsidR="000F02BD">
              <w:rPr>
                <w:rFonts w:ascii="Arial" w:hAnsi="Arial" w:cs="Arial"/>
                <w:color w:val="000000"/>
                <w:sz w:val="15"/>
                <w:szCs w:val="15"/>
              </w:rPr>
              <w:t>t</w:t>
            </w:r>
            <w:r w:rsidR="00A53742" w:rsidRPr="003A443E">
              <w:rPr>
                <w:rFonts w:ascii="Arial" w:hAnsi="Arial" w:cs="Arial"/>
                <w:color w:val="000000"/>
                <w:sz w:val="15"/>
                <w:szCs w:val="15"/>
              </w:rPr>
              <w:t xml:space="preserve">. </w:t>
            </w:r>
            <w:r w:rsidR="000F02BD">
              <w:rPr>
                <w:rFonts w:ascii="Arial" w:hAnsi="Arial" w:cs="Arial"/>
                <w:color w:val="000000"/>
                <w:sz w:val="15"/>
                <w:szCs w:val="15"/>
              </w:rPr>
              <w:t xml:space="preserve">95 </w:t>
            </w:r>
            <w:r w:rsidR="00A53742" w:rsidRPr="003A443E">
              <w:rPr>
                <w:rFonts w:ascii="Arial" w:hAnsi="Arial" w:cs="Arial"/>
                <w:color w:val="000000"/>
                <w:sz w:val="15"/>
                <w:szCs w:val="15"/>
              </w:rPr>
              <w:t xml:space="preserve">comma </w:t>
            </w:r>
            <w:r w:rsidR="000F02BD">
              <w:rPr>
                <w:rFonts w:ascii="Arial" w:hAnsi="Arial" w:cs="Arial"/>
                <w:color w:val="000000"/>
                <w:sz w:val="15"/>
                <w:szCs w:val="15"/>
              </w:rPr>
              <w:t>1</w:t>
            </w:r>
            <w:r w:rsidR="00A53742" w:rsidRPr="003A443E">
              <w:rPr>
                <w:rFonts w:ascii="Arial" w:hAnsi="Arial" w:cs="Arial"/>
                <w:color w:val="000000"/>
                <w:sz w:val="15"/>
                <w:szCs w:val="15"/>
              </w:rPr>
              <w:t xml:space="preserve"> lett. </w:t>
            </w:r>
            <w:r w:rsidR="000F02BD">
              <w:rPr>
                <w:rFonts w:ascii="Arial" w:hAnsi="Arial" w:cs="Arial"/>
                <w:i/>
                <w:color w:val="000000"/>
                <w:sz w:val="15"/>
                <w:szCs w:val="15"/>
              </w:rPr>
              <w:t>e</w:t>
            </w:r>
            <w:r w:rsidR="00A53742" w:rsidRPr="003A443E">
              <w:rPr>
                <w:rFonts w:ascii="Arial" w:hAnsi="Arial" w:cs="Arial"/>
                <w:i/>
                <w:color w:val="000000"/>
                <w:sz w:val="15"/>
                <w:szCs w:val="15"/>
              </w:rPr>
              <w:t>)</w:t>
            </w:r>
            <w:r w:rsidR="00D57DFA">
              <w:rPr>
                <w:rFonts w:ascii="Arial" w:hAnsi="Arial" w:cs="Arial"/>
                <w:i/>
                <w:color w:val="000000"/>
                <w:sz w:val="15"/>
                <w:szCs w:val="15"/>
              </w:rPr>
              <w:t>,</w:t>
            </w:r>
            <w:r w:rsidR="000F02BD">
              <w:rPr>
                <w:rFonts w:ascii="Arial" w:hAnsi="Arial" w:cs="Arial"/>
                <w:color w:val="000000"/>
                <w:sz w:val="15"/>
                <w:szCs w:val="15"/>
              </w:rPr>
              <w:t xml:space="preserve"> 98 </w:t>
            </w:r>
            <w:r w:rsidR="00D57DFA">
              <w:rPr>
                <w:rFonts w:ascii="Arial" w:hAnsi="Arial" w:cs="Arial"/>
                <w:color w:val="000000"/>
                <w:sz w:val="15"/>
                <w:szCs w:val="15"/>
              </w:rPr>
              <w:t>e</w:t>
            </w:r>
            <w:r w:rsidR="00D75369">
              <w:rPr>
                <w:rFonts w:ascii="Arial" w:hAnsi="Arial" w:cs="Arial"/>
                <w:color w:val="000000"/>
                <w:sz w:val="15"/>
                <w:szCs w:val="15"/>
              </w:rPr>
              <w:t xml:space="preserve"> </w:t>
            </w:r>
            <w:r w:rsidR="00D57DFA">
              <w:rPr>
                <w:rFonts w:ascii="Arial" w:hAnsi="Arial" w:cs="Arial"/>
                <w:color w:val="000000"/>
                <w:sz w:val="15"/>
                <w:szCs w:val="15"/>
              </w:rPr>
              <w:t xml:space="preserve">169 </w:t>
            </w:r>
            <w:r w:rsidR="00A53742" w:rsidRPr="003A443E">
              <w:rPr>
                <w:rFonts w:ascii="Arial" w:hAnsi="Arial" w:cs="Arial"/>
                <w:color w:val="000000"/>
                <w:sz w:val="15"/>
                <w:szCs w:val="15"/>
              </w:rPr>
              <w:t xml:space="preserve">del </w:t>
            </w:r>
            <w:r w:rsidR="00C3050D">
              <w:rPr>
                <w:rFonts w:ascii="Arial" w:hAnsi="Arial" w:cs="Arial"/>
                <w:color w:val="000000"/>
                <w:sz w:val="15"/>
                <w:szCs w:val="15"/>
              </w:rPr>
              <w:t>d.lgs. 36/2023</w:t>
            </w:r>
            <w:r w:rsidR="00C055BC">
              <w:rPr>
                <w:rFonts w:ascii="Arial" w:hAnsi="Arial" w:cs="Arial"/>
                <w:color w:val="000000"/>
                <w:sz w:val="15"/>
                <w:szCs w:val="15"/>
              </w:rPr>
              <w:t xml:space="preserve"> per come </w:t>
            </w:r>
            <w:r w:rsidR="00926BAB">
              <w:rPr>
                <w:rFonts w:ascii="Arial" w:hAnsi="Arial" w:cs="Arial"/>
                <w:color w:val="000000"/>
                <w:sz w:val="15"/>
                <w:szCs w:val="15"/>
              </w:rPr>
              <w:t>indicati</w:t>
            </w:r>
            <w:r w:rsidR="00C055BC">
              <w:rPr>
                <w:rFonts w:ascii="Arial" w:hAnsi="Arial" w:cs="Arial"/>
                <w:color w:val="000000"/>
                <w:sz w:val="15"/>
                <w:szCs w:val="15"/>
              </w:rPr>
              <w:t xml:space="preserve"> nel Regolamento Generale del Sistema di Qualificazione di Trenitalia</w:t>
            </w:r>
            <w:r w:rsidR="00A53742" w:rsidRPr="003A443E">
              <w:rPr>
                <w:rFonts w:ascii="Arial" w:hAnsi="Arial" w:cs="Arial"/>
                <w:color w:val="000000"/>
                <w:sz w:val="15"/>
                <w:szCs w:val="15"/>
              </w:rPr>
              <w:t>?</w:t>
            </w:r>
          </w:p>
          <w:p w14:paraId="4EC0541E" w14:textId="4FB1D5D4" w:rsidR="000F02BD" w:rsidRDefault="000F02BD" w:rsidP="00B77796">
            <w:pPr>
              <w:jc w:val="both"/>
              <w:rPr>
                <w:rFonts w:ascii="Arial" w:hAnsi="Arial" w:cs="Arial"/>
                <w:color w:val="000000"/>
                <w:sz w:val="15"/>
                <w:szCs w:val="15"/>
              </w:rPr>
            </w:pPr>
            <w:r>
              <w:rPr>
                <w:rFonts w:ascii="Arial" w:hAnsi="Arial" w:cs="Arial"/>
                <w:color w:val="000000"/>
                <w:sz w:val="15"/>
                <w:szCs w:val="15"/>
              </w:rPr>
              <w:t>(</w:t>
            </w:r>
            <w:r w:rsidRPr="000F02BD">
              <w:rPr>
                <w:rFonts w:ascii="Arial" w:hAnsi="Arial" w:cs="Arial"/>
                <w:color w:val="000000"/>
                <w:sz w:val="15"/>
                <w:szCs w:val="15"/>
              </w:rPr>
              <w:t>Si evidenzia che la presente dichiarazione deve essere resa con riferimento a tutte le fattispecie di cui all’art. 98</w:t>
            </w:r>
            <w:r w:rsidR="00FC6D24">
              <w:rPr>
                <w:rFonts w:ascii="Arial" w:hAnsi="Arial" w:cs="Arial"/>
                <w:color w:val="000000"/>
                <w:sz w:val="15"/>
                <w:szCs w:val="15"/>
              </w:rPr>
              <w:t xml:space="preserve"> e </w:t>
            </w:r>
            <w:r w:rsidR="00926BAB">
              <w:rPr>
                <w:rFonts w:ascii="Arial" w:hAnsi="Arial" w:cs="Arial"/>
                <w:color w:val="000000"/>
                <w:sz w:val="15"/>
                <w:szCs w:val="15"/>
              </w:rPr>
              <w:t xml:space="preserve">a tutte le fattispecie di cui all’art. </w:t>
            </w:r>
            <w:r w:rsidR="00FC6D24">
              <w:rPr>
                <w:rFonts w:ascii="Arial" w:hAnsi="Arial" w:cs="Arial"/>
                <w:color w:val="000000"/>
                <w:sz w:val="15"/>
                <w:szCs w:val="15"/>
              </w:rPr>
              <w:t>169 del</w:t>
            </w:r>
            <w:r w:rsidRPr="000F02BD">
              <w:rPr>
                <w:rFonts w:ascii="Arial" w:hAnsi="Arial" w:cs="Arial"/>
                <w:color w:val="000000"/>
                <w:sz w:val="15"/>
                <w:szCs w:val="15"/>
              </w:rPr>
              <w:t xml:space="preserve"> d.lgs. 36/2023</w:t>
            </w:r>
            <w:r w:rsidR="00C50287">
              <w:rPr>
                <w:rFonts w:ascii="Arial" w:hAnsi="Arial" w:cs="Arial"/>
                <w:color w:val="000000"/>
                <w:sz w:val="15"/>
                <w:szCs w:val="15"/>
              </w:rPr>
              <w:t xml:space="preserve"> per come indicati nel Regolamento Generale del Sistema di Qualificazione di Trenitalia</w:t>
            </w:r>
            <w:r w:rsidRPr="000F02BD">
              <w:rPr>
                <w:rFonts w:ascii="Arial" w:hAnsi="Arial" w:cs="Arial"/>
                <w:color w:val="000000"/>
                <w:sz w:val="15"/>
                <w:szCs w:val="15"/>
              </w:rPr>
              <w:t>)</w:t>
            </w:r>
          </w:p>
          <w:p w14:paraId="2B398F08" w14:textId="2D0597FF" w:rsidR="00A53742" w:rsidRPr="003A443E" w:rsidRDefault="00A53742" w:rsidP="00034DBF">
            <w:pPr>
              <w:jc w:val="both"/>
              <w:rPr>
                <w:rFonts w:ascii="Arial" w:hAnsi="Arial" w:cs="Arial"/>
                <w:color w:val="000000"/>
                <w:sz w:val="15"/>
                <w:szCs w:val="15"/>
              </w:rPr>
            </w:pPr>
            <w:r w:rsidRPr="003A443E">
              <w:rPr>
                <w:rFonts w:ascii="Arial" w:hAnsi="Arial" w:cs="Arial"/>
                <w:color w:val="000000"/>
                <w:sz w:val="15"/>
                <w:szCs w:val="15"/>
              </w:rPr>
              <w:br/>
            </w:r>
            <w:r w:rsidRPr="0083005E">
              <w:rPr>
                <w:rFonts w:ascii="Arial" w:hAnsi="Arial" w:cs="Arial"/>
                <w:b/>
                <w:color w:val="000000"/>
                <w:sz w:val="15"/>
                <w:szCs w:val="15"/>
              </w:rPr>
              <w:t xml:space="preserve">In caso affermativo, </w:t>
            </w:r>
            <w:r w:rsidRPr="0083005E">
              <w:rPr>
                <w:rFonts w:ascii="Arial" w:hAnsi="Arial" w:cs="Arial"/>
                <w:color w:val="000000"/>
                <w:sz w:val="15"/>
                <w:szCs w:val="15"/>
              </w:rPr>
              <w:t>fornire informazioni dettagliate, specificando</w:t>
            </w:r>
            <w:r w:rsidRPr="003A443E">
              <w:rPr>
                <w:rFonts w:ascii="Arial" w:hAnsi="Arial" w:cs="Arial"/>
                <w:color w:val="000000"/>
                <w:sz w:val="15"/>
                <w:szCs w:val="15"/>
              </w:rPr>
              <w:t xml:space="preserve"> la tipologia di illecito:</w:t>
            </w:r>
          </w:p>
        </w:tc>
        <w:tc>
          <w:tcPr>
            <w:tcW w:w="4072" w:type="dxa"/>
            <w:tcBorders>
              <w:top w:val="single" w:sz="4" w:space="0" w:color="00000A"/>
              <w:left w:val="single" w:sz="4" w:space="0" w:color="00000A"/>
              <w:bottom w:val="single" w:sz="4" w:space="0" w:color="00000A"/>
              <w:right w:val="single" w:sz="4" w:space="0" w:color="00000A"/>
            </w:tcBorders>
            <w:shd w:val="clear" w:color="auto" w:fill="FFFFFF"/>
          </w:tcPr>
          <w:p w14:paraId="5A30E7EB" w14:textId="167A0EDC" w:rsidR="00A53742" w:rsidRDefault="00796202">
            <w:pPr>
              <w:rPr>
                <w:rFonts w:ascii="Arial" w:hAnsi="Arial" w:cs="Arial"/>
                <w:color w:val="000000"/>
                <w:sz w:val="15"/>
                <w:szCs w:val="15"/>
              </w:rPr>
            </w:pPr>
            <w:r>
              <w:rPr>
                <w:rFonts w:ascii="Arial" w:hAnsi="Arial" w:cs="Arial"/>
                <w:color w:val="000000"/>
                <w:sz w:val="15"/>
                <w:szCs w:val="15"/>
              </w:rPr>
              <w:fldChar w:fldCharType="begin">
                <w:ffData>
                  <w:name w:val="Controllo43"/>
                  <w:enabled/>
                  <w:calcOnExit w:val="0"/>
                  <w:checkBox>
                    <w:sizeAuto/>
                    <w:default w:val="0"/>
                  </w:checkBox>
                </w:ffData>
              </w:fldChar>
            </w:r>
            <w:bookmarkStart w:id="55" w:name="Controllo43"/>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55"/>
            <w:r w:rsidR="00A53742" w:rsidRPr="003A443E">
              <w:rPr>
                <w:rFonts w:ascii="Arial" w:hAnsi="Arial" w:cs="Arial"/>
                <w:color w:val="000000"/>
                <w:sz w:val="15"/>
                <w:szCs w:val="15"/>
              </w:rPr>
              <w:t xml:space="preserve"> Sì </w:t>
            </w:r>
            <w:r>
              <w:rPr>
                <w:rFonts w:ascii="Arial" w:hAnsi="Arial" w:cs="Arial"/>
                <w:color w:val="000000"/>
                <w:sz w:val="15"/>
                <w:szCs w:val="15"/>
              </w:rPr>
              <w:fldChar w:fldCharType="begin">
                <w:ffData>
                  <w:name w:val="Controllo44"/>
                  <w:enabled/>
                  <w:calcOnExit w:val="0"/>
                  <w:checkBox>
                    <w:sizeAuto/>
                    <w:default w:val="0"/>
                  </w:checkBox>
                </w:ffData>
              </w:fldChar>
            </w:r>
            <w:bookmarkStart w:id="56" w:name="Controllo44"/>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56"/>
            <w:r w:rsidR="00A53742" w:rsidRPr="003A443E">
              <w:rPr>
                <w:rFonts w:ascii="Arial" w:hAnsi="Arial" w:cs="Arial"/>
                <w:color w:val="000000"/>
                <w:sz w:val="15"/>
                <w:szCs w:val="15"/>
              </w:rPr>
              <w:t xml:space="preserve"> No</w:t>
            </w:r>
            <w:r w:rsidR="00A53742" w:rsidRPr="003A443E">
              <w:rPr>
                <w:rFonts w:ascii="Arial" w:hAnsi="Arial" w:cs="Arial"/>
                <w:color w:val="000000"/>
                <w:sz w:val="15"/>
                <w:szCs w:val="15"/>
              </w:rPr>
              <w:br/>
            </w:r>
            <w:r w:rsidR="00A53742" w:rsidRPr="003A443E">
              <w:rPr>
                <w:rFonts w:ascii="Arial" w:hAnsi="Arial" w:cs="Arial"/>
                <w:color w:val="000000"/>
                <w:sz w:val="15"/>
                <w:szCs w:val="15"/>
              </w:rPr>
              <w:br/>
              <w:t xml:space="preserve"> </w:t>
            </w:r>
          </w:p>
          <w:p w14:paraId="0D75AEC4" w14:textId="77777777" w:rsidR="00C055BC" w:rsidRDefault="00C055BC">
            <w:pPr>
              <w:rPr>
                <w:rFonts w:ascii="Arial" w:hAnsi="Arial" w:cs="Arial"/>
                <w:color w:val="000000"/>
                <w:sz w:val="15"/>
                <w:szCs w:val="15"/>
              </w:rPr>
            </w:pPr>
          </w:p>
          <w:p w14:paraId="762C60F2" w14:textId="77777777" w:rsidR="0099563D" w:rsidRDefault="0099563D">
            <w:pPr>
              <w:rPr>
                <w:rFonts w:ascii="Arial" w:hAnsi="Arial" w:cs="Arial"/>
                <w:color w:val="000000"/>
                <w:sz w:val="15"/>
                <w:szCs w:val="15"/>
              </w:rPr>
            </w:pPr>
          </w:p>
          <w:p w14:paraId="7634B83E"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213E08B0" w14:textId="6398C119" w:rsidR="00A53742" w:rsidRPr="003A443E" w:rsidRDefault="00A53742">
            <w:pPr>
              <w:rPr>
                <w:rFonts w:ascii="Arial" w:hAnsi="Arial" w:cs="Arial"/>
                <w:color w:val="000000"/>
                <w:sz w:val="15"/>
                <w:szCs w:val="15"/>
              </w:rPr>
            </w:pPr>
          </w:p>
        </w:tc>
      </w:tr>
      <w:tr w:rsidR="00A53742" w:rsidRPr="003A443E" w14:paraId="79990EDD" w14:textId="77777777" w:rsidTr="006C0C8F">
        <w:trPr>
          <w:trHeight w:val="303"/>
        </w:trPr>
        <w:tc>
          <w:tcPr>
            <w:tcW w:w="5216" w:type="dxa"/>
            <w:tcBorders>
              <w:top w:val="single" w:sz="4" w:space="0" w:color="00000A"/>
              <w:left w:val="single" w:sz="4" w:space="0" w:color="00000A"/>
              <w:bottom w:val="single" w:sz="4" w:space="0" w:color="00000A"/>
              <w:right w:val="single" w:sz="4" w:space="0" w:color="00000A"/>
            </w:tcBorders>
            <w:shd w:val="clear" w:color="auto" w:fill="C6D9F1"/>
          </w:tcPr>
          <w:p w14:paraId="25C7E022" w14:textId="77777777" w:rsidR="00A53742" w:rsidRPr="003A443E" w:rsidRDefault="00A53742"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l</w:t>
            </w:r>
            <w:r w:rsidR="000F02BD">
              <w:rPr>
                <w:rFonts w:ascii="Arial" w:hAnsi="Arial" w:cs="Arial"/>
                <w:color w:val="000000"/>
                <w:sz w:val="15"/>
                <w:szCs w:val="15"/>
              </w:rPr>
              <w:t>’</w:t>
            </w:r>
            <w:r w:rsidRPr="003A443E">
              <w:rPr>
                <w:rFonts w:ascii="Arial" w:hAnsi="Arial" w:cs="Arial"/>
                <w:color w:val="000000"/>
                <w:sz w:val="15"/>
                <w:szCs w:val="15"/>
              </w:rPr>
              <w:t xml:space="preserve">operatore economico ha adottato misure di autodisciplina? </w:t>
            </w:r>
            <w:r w:rsidRPr="003A443E">
              <w:rPr>
                <w:rFonts w:ascii="Arial" w:hAnsi="Arial" w:cs="Arial"/>
                <w:color w:val="000000"/>
                <w:sz w:val="15"/>
                <w:szCs w:val="15"/>
              </w:rPr>
              <w:br/>
            </w:r>
          </w:p>
          <w:p w14:paraId="7FEE4D77" w14:textId="77777777" w:rsidR="00A53742" w:rsidRPr="003A443E" w:rsidRDefault="00A53742"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w:t>
            </w:r>
            <w:r w:rsidR="000F02BD">
              <w:rPr>
                <w:rFonts w:ascii="Arial" w:hAnsi="Arial" w:cs="Arial"/>
                <w:color w:val="000000"/>
                <w:sz w:val="14"/>
                <w:szCs w:val="14"/>
              </w:rPr>
              <w:t>descrivere tali misure</w:t>
            </w:r>
            <w:r w:rsidRPr="003A443E">
              <w:rPr>
                <w:rFonts w:ascii="Arial" w:hAnsi="Arial" w:cs="Arial"/>
                <w:color w:val="000000"/>
                <w:sz w:val="14"/>
                <w:szCs w:val="14"/>
              </w:rPr>
              <w:t>:</w:t>
            </w:r>
          </w:p>
          <w:p w14:paraId="741EDB9E" w14:textId="77777777" w:rsidR="00A53742" w:rsidRPr="003A443E" w:rsidRDefault="00A53742" w:rsidP="00407008">
            <w:pPr>
              <w:tabs>
                <w:tab w:val="left" w:pos="162"/>
              </w:tabs>
              <w:spacing w:before="0" w:after="0"/>
              <w:rPr>
                <w:rFonts w:ascii="Arial" w:hAnsi="Arial" w:cs="Arial"/>
                <w:b/>
                <w:color w:val="000000"/>
                <w:sz w:val="15"/>
                <w:szCs w:val="15"/>
              </w:rPr>
            </w:pPr>
          </w:p>
          <w:p w14:paraId="5EDC334F" w14:textId="1F25C1FB" w:rsidR="00A53742" w:rsidRDefault="00A53742">
            <w:pPr>
              <w:rPr>
                <w:rFonts w:ascii="Arial" w:hAnsi="Arial" w:cs="Arial"/>
                <w:b/>
                <w:color w:val="000000"/>
                <w:sz w:val="15"/>
                <w:szCs w:val="15"/>
              </w:rPr>
            </w:pPr>
          </w:p>
          <w:p w14:paraId="068F845E" w14:textId="77777777" w:rsidR="00B064D0" w:rsidRDefault="00B064D0">
            <w:pPr>
              <w:rPr>
                <w:rFonts w:ascii="Arial" w:hAnsi="Arial" w:cs="Arial"/>
                <w:b/>
                <w:color w:val="000000"/>
                <w:sz w:val="15"/>
                <w:szCs w:val="15"/>
              </w:rPr>
            </w:pPr>
          </w:p>
          <w:p w14:paraId="40A941BB" w14:textId="77777777" w:rsidR="000F02BD" w:rsidRPr="004F02DC" w:rsidRDefault="000F02BD" w:rsidP="000F02BD">
            <w:pPr>
              <w:spacing w:after="0"/>
              <w:rPr>
                <w:rFonts w:ascii="Arial" w:hAnsi="Arial" w:cs="Arial"/>
                <w:b/>
                <w:color w:val="000000"/>
                <w:sz w:val="14"/>
                <w:szCs w:val="14"/>
              </w:rPr>
            </w:pPr>
            <w:r w:rsidRPr="004F02DC">
              <w:rPr>
                <w:rFonts w:ascii="Arial" w:hAnsi="Arial" w:cs="Arial"/>
                <w:b/>
                <w:color w:val="000000"/>
                <w:sz w:val="14"/>
                <w:szCs w:val="14"/>
              </w:rPr>
              <w:t>In caso negativo:</w:t>
            </w:r>
          </w:p>
          <w:p w14:paraId="384B6938" w14:textId="1CEAD368" w:rsidR="000F02BD" w:rsidRDefault="000F02BD" w:rsidP="000F02BD">
            <w:pPr>
              <w:numPr>
                <w:ilvl w:val="0"/>
                <w:numId w:val="29"/>
              </w:numPr>
              <w:spacing w:after="0"/>
              <w:rPr>
                <w:rFonts w:ascii="Arial" w:hAnsi="Arial" w:cs="Arial"/>
                <w:color w:val="000000"/>
                <w:sz w:val="14"/>
                <w:szCs w:val="14"/>
              </w:rPr>
            </w:pPr>
            <w:r>
              <w:rPr>
                <w:rFonts w:ascii="Arial" w:hAnsi="Arial" w:cs="Arial"/>
                <w:color w:val="000000"/>
                <w:sz w:val="14"/>
                <w:szCs w:val="14"/>
              </w:rPr>
              <w:t>i</w:t>
            </w:r>
            <w:r w:rsidRPr="004F02DC">
              <w:rPr>
                <w:rFonts w:ascii="Arial" w:hAnsi="Arial" w:cs="Arial"/>
                <w:color w:val="000000"/>
                <w:sz w:val="14"/>
                <w:szCs w:val="14"/>
              </w:rPr>
              <w:t>ndicare e comprovare l</w:t>
            </w:r>
            <w:r>
              <w:rPr>
                <w:rFonts w:ascii="Arial" w:hAnsi="Arial" w:cs="Arial"/>
                <w:color w:val="000000"/>
                <w:sz w:val="14"/>
                <w:szCs w:val="14"/>
              </w:rPr>
              <w:t>’</w:t>
            </w:r>
            <w:r w:rsidRPr="004F02DC">
              <w:rPr>
                <w:rFonts w:ascii="Arial" w:hAnsi="Arial" w:cs="Arial"/>
                <w:color w:val="000000"/>
                <w:sz w:val="14"/>
                <w:szCs w:val="14"/>
              </w:rPr>
              <w:t xml:space="preserve">impossibilità di adottare tali misure prima della presentazione </w:t>
            </w:r>
            <w:r w:rsidR="00B5573E">
              <w:rPr>
                <w:rFonts w:ascii="Arial" w:hAnsi="Arial" w:cs="Arial"/>
                <w:color w:val="000000"/>
                <w:sz w:val="14"/>
                <w:szCs w:val="14"/>
              </w:rPr>
              <w:t>dell’istanza</w:t>
            </w:r>
            <w:r w:rsidR="00067C8F">
              <w:rPr>
                <w:rFonts w:ascii="Arial" w:hAnsi="Arial" w:cs="Arial"/>
                <w:color w:val="000000"/>
                <w:sz w:val="14"/>
                <w:szCs w:val="14"/>
              </w:rPr>
              <w:t xml:space="preserve"> di qualificazione</w:t>
            </w:r>
            <w:r w:rsidRPr="004F02DC">
              <w:rPr>
                <w:rFonts w:ascii="Arial" w:hAnsi="Arial" w:cs="Arial"/>
                <w:color w:val="000000"/>
                <w:sz w:val="14"/>
                <w:szCs w:val="14"/>
              </w:rPr>
              <w:t>;</w:t>
            </w:r>
          </w:p>
          <w:p w14:paraId="40104B5B" w14:textId="77777777" w:rsidR="000F02BD" w:rsidRPr="001272E7" w:rsidRDefault="000F02BD" w:rsidP="001272E7">
            <w:pPr>
              <w:numPr>
                <w:ilvl w:val="0"/>
                <w:numId w:val="29"/>
              </w:numPr>
              <w:spacing w:after="0"/>
              <w:rPr>
                <w:rFonts w:ascii="Arial" w:hAnsi="Arial" w:cs="Arial"/>
                <w:color w:val="000000"/>
                <w:sz w:val="14"/>
                <w:szCs w:val="14"/>
              </w:rPr>
            </w:pPr>
            <w:r w:rsidRPr="000F02BD">
              <w:rPr>
                <w:rFonts w:ascii="Arial" w:hAnsi="Arial" w:cs="Arial"/>
                <w:color w:val="000000"/>
                <w:sz w:val="14"/>
                <w:szCs w:val="14"/>
              </w:rPr>
              <w:t xml:space="preserve">l’operatore economico si impegna </w:t>
            </w:r>
            <w:proofErr w:type="gramStart"/>
            <w:r w:rsidRPr="000F02BD">
              <w:rPr>
                <w:rFonts w:ascii="Arial" w:hAnsi="Arial" w:cs="Arial"/>
                <w:color w:val="000000"/>
                <w:sz w:val="14"/>
                <w:szCs w:val="14"/>
              </w:rPr>
              <w:t>ad</w:t>
            </w:r>
            <w:proofErr w:type="gramEnd"/>
            <w:r w:rsidRPr="000F02BD">
              <w:rPr>
                <w:rFonts w:ascii="Arial" w:hAnsi="Arial" w:cs="Arial"/>
                <w:color w:val="000000"/>
                <w:sz w:val="14"/>
                <w:szCs w:val="14"/>
              </w:rPr>
              <w:t xml:space="preserve"> adottare tempestivamente e comunicare le misure di </w:t>
            </w:r>
            <w:proofErr w:type="spellStart"/>
            <w:proofErr w:type="gramStart"/>
            <w:r w:rsidRPr="000F02BD">
              <w:rPr>
                <w:rFonts w:ascii="Arial" w:hAnsi="Arial" w:cs="Arial"/>
                <w:color w:val="000000"/>
                <w:sz w:val="14"/>
                <w:szCs w:val="14"/>
              </w:rPr>
              <w:t>self.cleaning</w:t>
            </w:r>
            <w:proofErr w:type="spellEnd"/>
            <w:proofErr w:type="gramEnd"/>
            <w:r w:rsidRPr="000F02BD">
              <w:rPr>
                <w:rFonts w:ascii="Arial" w:hAnsi="Arial" w:cs="Arial"/>
                <w:color w:val="000000"/>
                <w:sz w:val="14"/>
                <w:szCs w:val="14"/>
              </w:rPr>
              <w:t>.</w:t>
            </w:r>
          </w:p>
          <w:p w14:paraId="4C27BCDF" w14:textId="77777777" w:rsidR="00A53742" w:rsidRPr="003A443E" w:rsidRDefault="00A53742">
            <w:pPr>
              <w:spacing w:after="0"/>
              <w:rPr>
                <w:rFonts w:ascii="Arial" w:hAnsi="Arial" w:cs="Arial"/>
                <w:color w:val="000000"/>
                <w:sz w:val="15"/>
                <w:szCs w:val="15"/>
              </w:rPr>
            </w:pPr>
          </w:p>
        </w:tc>
        <w:tc>
          <w:tcPr>
            <w:tcW w:w="4072" w:type="dxa"/>
            <w:tcBorders>
              <w:top w:val="single" w:sz="4" w:space="0" w:color="00000A"/>
              <w:left w:val="single" w:sz="4" w:space="0" w:color="00000A"/>
              <w:bottom w:val="single" w:sz="4" w:space="0" w:color="00000A"/>
              <w:right w:val="single" w:sz="4" w:space="0" w:color="00000A"/>
            </w:tcBorders>
            <w:shd w:val="clear" w:color="auto" w:fill="FFFFFF"/>
          </w:tcPr>
          <w:p w14:paraId="2B85968C" w14:textId="067FAFF7" w:rsidR="00A53742" w:rsidRPr="003A443E" w:rsidRDefault="00796202">
            <w:pPr>
              <w:rPr>
                <w:rFonts w:ascii="Arial" w:hAnsi="Arial" w:cs="Arial"/>
                <w:color w:val="000000"/>
                <w:sz w:val="15"/>
                <w:szCs w:val="15"/>
              </w:rPr>
            </w:pPr>
            <w:r>
              <w:rPr>
                <w:rFonts w:ascii="Arial" w:hAnsi="Arial" w:cs="Arial"/>
                <w:color w:val="000000"/>
                <w:sz w:val="15"/>
                <w:szCs w:val="15"/>
              </w:rPr>
              <w:lastRenderedPageBreak/>
              <w:fldChar w:fldCharType="begin">
                <w:ffData>
                  <w:name w:val="Controllo45"/>
                  <w:enabled/>
                  <w:calcOnExit w:val="0"/>
                  <w:checkBox>
                    <w:sizeAuto/>
                    <w:default w:val="0"/>
                  </w:checkBox>
                </w:ffData>
              </w:fldChar>
            </w:r>
            <w:bookmarkStart w:id="57" w:name="Controllo45"/>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57"/>
            <w:r w:rsidR="00A53742" w:rsidRPr="003A443E">
              <w:rPr>
                <w:rFonts w:ascii="Arial" w:hAnsi="Arial" w:cs="Arial"/>
                <w:color w:val="000000"/>
                <w:sz w:val="15"/>
                <w:szCs w:val="15"/>
              </w:rPr>
              <w:t xml:space="preserve"> Sì </w:t>
            </w:r>
            <w:r>
              <w:rPr>
                <w:rFonts w:ascii="Arial" w:hAnsi="Arial" w:cs="Arial"/>
                <w:color w:val="000000"/>
                <w:sz w:val="15"/>
                <w:szCs w:val="15"/>
              </w:rPr>
              <w:fldChar w:fldCharType="begin">
                <w:ffData>
                  <w:name w:val="Controllo46"/>
                  <w:enabled/>
                  <w:calcOnExit w:val="0"/>
                  <w:checkBox>
                    <w:sizeAuto/>
                    <w:default w:val="0"/>
                  </w:checkBox>
                </w:ffData>
              </w:fldChar>
            </w:r>
            <w:bookmarkStart w:id="58" w:name="Controllo46"/>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58"/>
            <w:r w:rsidR="00A53742" w:rsidRPr="003A443E">
              <w:rPr>
                <w:rFonts w:ascii="Arial" w:hAnsi="Arial" w:cs="Arial"/>
                <w:color w:val="000000"/>
                <w:sz w:val="15"/>
                <w:szCs w:val="15"/>
              </w:rPr>
              <w:t xml:space="preserve"> No</w:t>
            </w:r>
          </w:p>
          <w:p w14:paraId="3EED430A" w14:textId="7AC144F3" w:rsidR="00A53742" w:rsidRDefault="00A53742">
            <w:pPr>
              <w:rPr>
                <w:rFonts w:ascii="Arial" w:hAnsi="Arial" w:cs="Arial"/>
                <w:color w:val="000000"/>
                <w:sz w:val="15"/>
                <w:szCs w:val="15"/>
              </w:rPr>
            </w:pPr>
          </w:p>
          <w:p w14:paraId="637F211A" w14:textId="77777777" w:rsidR="00B064D0" w:rsidRPr="003A443E" w:rsidRDefault="00B064D0">
            <w:pPr>
              <w:rPr>
                <w:rFonts w:ascii="Arial" w:hAnsi="Arial" w:cs="Arial"/>
                <w:color w:val="000000"/>
                <w:sz w:val="15"/>
                <w:szCs w:val="15"/>
              </w:rPr>
            </w:pPr>
          </w:p>
          <w:p w14:paraId="6B8E42DC"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1F492F45" w14:textId="77777777" w:rsidR="00A53742" w:rsidRDefault="00A53742" w:rsidP="00F351F0">
            <w:pPr>
              <w:rPr>
                <w:rFonts w:ascii="Arial" w:hAnsi="Arial" w:cs="Arial"/>
                <w:color w:val="000000"/>
                <w:sz w:val="14"/>
                <w:szCs w:val="14"/>
              </w:rPr>
            </w:pPr>
            <w:r w:rsidRPr="003A443E">
              <w:rPr>
                <w:rFonts w:ascii="Arial" w:hAnsi="Arial" w:cs="Arial"/>
                <w:color w:val="000000"/>
                <w:sz w:val="14"/>
                <w:szCs w:val="14"/>
              </w:rPr>
              <w:t xml:space="preserve"> </w:t>
            </w:r>
          </w:p>
          <w:p w14:paraId="55A736B8" w14:textId="77777777" w:rsidR="000F02BD" w:rsidRDefault="000F02BD" w:rsidP="00F351F0">
            <w:pPr>
              <w:rPr>
                <w:rFonts w:ascii="Arial" w:hAnsi="Arial" w:cs="Arial"/>
                <w:color w:val="000000"/>
                <w:sz w:val="14"/>
                <w:szCs w:val="14"/>
              </w:rPr>
            </w:pPr>
          </w:p>
          <w:p w14:paraId="7F866F65" w14:textId="77777777" w:rsidR="00C055BC" w:rsidRDefault="00C055BC" w:rsidP="00F351F0">
            <w:pPr>
              <w:rPr>
                <w:rFonts w:ascii="Arial" w:hAnsi="Arial" w:cs="Arial"/>
                <w:color w:val="000000"/>
                <w:sz w:val="14"/>
                <w:szCs w:val="14"/>
              </w:rPr>
            </w:pPr>
          </w:p>
          <w:p w14:paraId="74FA5945" w14:textId="77777777" w:rsidR="000F02BD" w:rsidRDefault="000F02BD" w:rsidP="00F351F0">
            <w:pPr>
              <w:rPr>
                <w:rFonts w:ascii="Arial" w:hAnsi="Arial" w:cs="Arial"/>
                <w:color w:val="000000"/>
                <w:sz w:val="14"/>
                <w:szCs w:val="14"/>
              </w:rPr>
            </w:pPr>
          </w:p>
          <w:p w14:paraId="2B336B3D" w14:textId="4AD5B6E1"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03D5C071" w14:textId="77777777" w:rsidR="00B064D0" w:rsidRDefault="00B064D0" w:rsidP="00796202">
            <w:pPr>
              <w:pStyle w:val="Text1"/>
              <w:ind w:left="0"/>
              <w:rPr>
                <w:rFonts w:ascii="Arial" w:hAnsi="Arial" w:cs="Arial"/>
                <w:sz w:val="14"/>
                <w:szCs w:val="14"/>
              </w:rPr>
            </w:pPr>
          </w:p>
          <w:p w14:paraId="7CA10628" w14:textId="2450C011" w:rsidR="000F02BD" w:rsidRPr="003A443E" w:rsidRDefault="00796202" w:rsidP="000F02BD">
            <w:pPr>
              <w:rPr>
                <w:rFonts w:ascii="Arial" w:hAnsi="Arial" w:cs="Arial"/>
                <w:color w:val="000000"/>
                <w:sz w:val="15"/>
                <w:szCs w:val="15"/>
              </w:rPr>
            </w:pPr>
            <w:r>
              <w:rPr>
                <w:rFonts w:ascii="Arial" w:hAnsi="Arial" w:cs="Arial"/>
                <w:color w:val="000000"/>
                <w:sz w:val="15"/>
                <w:szCs w:val="15"/>
              </w:rPr>
              <w:fldChar w:fldCharType="begin">
                <w:ffData>
                  <w:name w:val="Controllo47"/>
                  <w:enabled/>
                  <w:calcOnExit w:val="0"/>
                  <w:checkBox>
                    <w:sizeAuto/>
                    <w:default w:val="0"/>
                  </w:checkBox>
                </w:ffData>
              </w:fldChar>
            </w:r>
            <w:bookmarkStart w:id="59" w:name="Controllo47"/>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59"/>
            <w:r w:rsidR="000F02BD" w:rsidRPr="003A443E">
              <w:rPr>
                <w:rFonts w:ascii="Arial" w:hAnsi="Arial" w:cs="Arial"/>
                <w:color w:val="000000"/>
                <w:sz w:val="15"/>
                <w:szCs w:val="15"/>
              </w:rPr>
              <w:t xml:space="preserve"> Sì </w:t>
            </w:r>
            <w:r>
              <w:rPr>
                <w:rFonts w:ascii="Arial" w:hAnsi="Arial" w:cs="Arial"/>
                <w:color w:val="000000"/>
                <w:sz w:val="15"/>
                <w:szCs w:val="15"/>
              </w:rPr>
              <w:fldChar w:fldCharType="begin">
                <w:ffData>
                  <w:name w:val="Controllo48"/>
                  <w:enabled/>
                  <w:calcOnExit w:val="0"/>
                  <w:checkBox>
                    <w:sizeAuto/>
                    <w:default w:val="0"/>
                  </w:checkBox>
                </w:ffData>
              </w:fldChar>
            </w:r>
            <w:bookmarkStart w:id="60" w:name="Controllo48"/>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60"/>
            <w:r w:rsidR="000F02BD" w:rsidRPr="003A443E">
              <w:rPr>
                <w:rFonts w:ascii="Arial" w:hAnsi="Arial" w:cs="Arial"/>
                <w:color w:val="000000"/>
                <w:sz w:val="15"/>
                <w:szCs w:val="15"/>
              </w:rPr>
              <w:t xml:space="preserve"> No</w:t>
            </w:r>
          </w:p>
          <w:p w14:paraId="48763341" w14:textId="77777777" w:rsidR="000F02BD" w:rsidRPr="003A443E" w:rsidRDefault="000F02BD" w:rsidP="00F351F0">
            <w:pPr>
              <w:rPr>
                <w:rFonts w:ascii="Arial" w:hAnsi="Arial" w:cs="Arial"/>
                <w:strike/>
                <w:color w:val="000000"/>
                <w:sz w:val="14"/>
                <w:szCs w:val="14"/>
              </w:rPr>
            </w:pPr>
          </w:p>
        </w:tc>
      </w:tr>
    </w:tbl>
    <w:p w14:paraId="0AF8AA43" w14:textId="77777777" w:rsidR="009018E8" w:rsidRDefault="009018E8"/>
    <w:p w14:paraId="1914603B" w14:textId="22D2590C" w:rsidR="000D31FD" w:rsidRDefault="008E2E17" w:rsidP="002C5E67">
      <w:pPr>
        <w:rPr>
          <w:rFonts w:ascii="Arial" w:hAnsi="Arial" w:cs="Arial"/>
          <w:b/>
          <w:sz w:val="16"/>
          <w:szCs w:val="16"/>
        </w:rPr>
      </w:pPr>
      <w:r>
        <w:rPr>
          <w:rFonts w:ascii="Arial" w:hAnsi="Arial" w:cs="Arial"/>
          <w:b/>
          <w:sz w:val="16"/>
          <w:szCs w:val="16"/>
        </w:rPr>
        <w:br w:type="page"/>
      </w:r>
    </w:p>
    <w:p w14:paraId="780586D9" w14:textId="77777777" w:rsidR="00034DBF" w:rsidRDefault="00034DBF" w:rsidP="002C5E67">
      <w:pPr>
        <w:rPr>
          <w:rFonts w:ascii="Arial" w:hAnsi="Arial" w:cs="Arial"/>
          <w:b/>
          <w:sz w:val="16"/>
          <w:szCs w:val="16"/>
        </w:rPr>
      </w:pPr>
    </w:p>
    <w:p w14:paraId="3DBC7819" w14:textId="0041D142" w:rsidR="006C0C8F" w:rsidRPr="004B23F0" w:rsidRDefault="006C0C8F" w:rsidP="002C5E67">
      <w:pPr>
        <w:rPr>
          <w:rFonts w:ascii="Arial" w:hAnsi="Arial" w:cs="Arial"/>
          <w:b/>
          <w:sz w:val="16"/>
          <w:szCs w:val="16"/>
        </w:rPr>
      </w:pPr>
      <w:r w:rsidRPr="004B23F0">
        <w:rPr>
          <w:rFonts w:ascii="Arial" w:hAnsi="Arial" w:cs="Arial"/>
          <w:b/>
          <w:sz w:val="16"/>
          <w:szCs w:val="16"/>
        </w:rPr>
        <w:t>D: ALTRI MOTIVI DI ESCLUSIONE EVENTUALMENTE PREVISTI DALLA LEGISLAZIONE NAZIONALE DELLO STATO MEMBRO</w:t>
      </w:r>
      <w:r w:rsidR="005A125E">
        <w:rPr>
          <w:rFonts w:ascii="Arial" w:hAnsi="Arial" w:cs="Arial"/>
          <w:b/>
          <w:sz w:val="16"/>
          <w:szCs w:val="16"/>
        </w:rPr>
        <w:t xml:space="preserve"> DELL’AMMINISTRAZIONE AGGIUDICATRICE O</w:t>
      </w:r>
      <w:r w:rsidRPr="004B23F0">
        <w:rPr>
          <w:rFonts w:ascii="Arial" w:hAnsi="Arial" w:cs="Arial"/>
          <w:b/>
          <w:sz w:val="16"/>
          <w:szCs w:val="16"/>
        </w:rPr>
        <w:t xml:space="preserve">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6"/>
        <w:gridCol w:w="4077"/>
      </w:tblGrid>
      <w:tr w:rsidR="00A23B3E" w14:paraId="0CE37DD8" w14:textId="77777777" w:rsidTr="00F44676">
        <w:tc>
          <w:tcPr>
            <w:tcW w:w="5216" w:type="dxa"/>
            <w:shd w:val="clear" w:color="auto" w:fill="auto"/>
          </w:tcPr>
          <w:p w14:paraId="0258278F" w14:textId="3B07DC31" w:rsidR="002800D4" w:rsidRPr="00FF2A42" w:rsidRDefault="00A23B3E" w:rsidP="00E525AC">
            <w:pPr>
              <w:jc w:val="both"/>
              <w:rPr>
                <w:color w:val="000000"/>
              </w:rPr>
            </w:pPr>
            <w:r w:rsidRPr="00FF2A42">
              <w:rPr>
                <w:rFonts w:ascii="Arial" w:hAnsi="Arial" w:cs="Arial"/>
                <w:b/>
                <w:color w:val="000000"/>
                <w:sz w:val="15"/>
                <w:szCs w:val="15"/>
              </w:rPr>
              <w:t xml:space="preserve">Motivi di esclusione previsti esclusivamente dalla legislazione nazionale </w:t>
            </w:r>
            <w:r w:rsidR="00CF6E91" w:rsidRPr="00FF2A42">
              <w:rPr>
                <w:rFonts w:ascii="Arial" w:hAnsi="Arial" w:cs="Arial"/>
                <w:color w:val="000000"/>
                <w:sz w:val="15"/>
                <w:szCs w:val="15"/>
              </w:rPr>
              <w:t>(articolo</w:t>
            </w:r>
            <w:r w:rsidRPr="00FF2A42">
              <w:rPr>
                <w:rFonts w:ascii="Arial" w:hAnsi="Arial" w:cs="Arial"/>
                <w:color w:val="000000"/>
                <w:sz w:val="15"/>
                <w:szCs w:val="15"/>
              </w:rPr>
              <w:t xml:space="preserve"> </w:t>
            </w:r>
            <w:r w:rsidR="007A72AA">
              <w:rPr>
                <w:rFonts w:ascii="Arial" w:hAnsi="Arial" w:cs="Arial"/>
                <w:color w:val="000000"/>
                <w:sz w:val="15"/>
                <w:szCs w:val="15"/>
              </w:rPr>
              <w:t>94</w:t>
            </w:r>
            <w:r w:rsidRPr="00FF2A42">
              <w:rPr>
                <w:rFonts w:ascii="Arial" w:hAnsi="Arial" w:cs="Arial"/>
                <w:color w:val="000000"/>
                <w:sz w:val="15"/>
                <w:szCs w:val="15"/>
              </w:rPr>
              <w:t xml:space="preserve">, comma 2 e comma 5, lett. </w:t>
            </w:r>
            <w:r w:rsidR="007A72AA">
              <w:rPr>
                <w:rFonts w:ascii="Arial" w:hAnsi="Arial" w:cs="Arial"/>
                <w:color w:val="000000"/>
                <w:sz w:val="15"/>
                <w:szCs w:val="15"/>
              </w:rPr>
              <w:t xml:space="preserve">a), b), c), </w:t>
            </w:r>
            <w:r w:rsidR="006E05F3">
              <w:rPr>
                <w:rFonts w:ascii="Arial" w:hAnsi="Arial" w:cs="Arial"/>
                <w:color w:val="000000"/>
                <w:sz w:val="15"/>
                <w:szCs w:val="15"/>
              </w:rPr>
              <w:t xml:space="preserve">e), </w:t>
            </w:r>
            <w:r w:rsidR="007A72AA">
              <w:rPr>
                <w:rFonts w:ascii="Arial" w:hAnsi="Arial" w:cs="Arial"/>
                <w:color w:val="000000"/>
                <w:sz w:val="15"/>
                <w:szCs w:val="15"/>
              </w:rPr>
              <w:t>f</w:t>
            </w:r>
            <w:r w:rsidR="0099563D">
              <w:rPr>
                <w:rFonts w:ascii="Arial" w:hAnsi="Arial" w:cs="Arial"/>
                <w:color w:val="000000"/>
                <w:sz w:val="15"/>
                <w:szCs w:val="15"/>
              </w:rPr>
              <w:t xml:space="preserve">), </w:t>
            </w:r>
            <w:r w:rsidR="0099563D">
              <w:rPr>
                <w:rFonts w:ascii="Arial" w:hAnsi="Arial" w:cs="Arial"/>
                <w:i/>
                <w:color w:val="000000"/>
                <w:sz w:val="15"/>
                <w:szCs w:val="15"/>
              </w:rPr>
              <w:t>e</w:t>
            </w:r>
            <w:r w:rsidR="007A72AA">
              <w:rPr>
                <w:rFonts w:ascii="Arial" w:hAnsi="Arial" w:cs="Arial"/>
                <w:i/>
                <w:color w:val="000000"/>
                <w:sz w:val="15"/>
                <w:szCs w:val="15"/>
              </w:rPr>
              <w:t xml:space="preserve"> art. 95 comma 1 lett. d)</w:t>
            </w:r>
            <w:r w:rsidRPr="00FF2A42">
              <w:rPr>
                <w:rFonts w:ascii="Arial" w:hAnsi="Arial" w:cs="Arial"/>
                <w:i/>
                <w:color w:val="000000"/>
                <w:sz w:val="15"/>
                <w:szCs w:val="15"/>
              </w:rPr>
              <w:t xml:space="preserve"> </w:t>
            </w:r>
            <w:r w:rsidRPr="00FF2A42">
              <w:rPr>
                <w:rFonts w:ascii="Arial" w:hAnsi="Arial" w:cs="Arial"/>
                <w:color w:val="000000"/>
                <w:sz w:val="15"/>
                <w:szCs w:val="15"/>
              </w:rPr>
              <w:t>del Codice</w:t>
            </w:r>
            <w:r w:rsidR="00C427DB" w:rsidRPr="00FF2A42">
              <w:rPr>
                <w:rFonts w:ascii="Arial" w:hAnsi="Arial" w:cs="Arial"/>
                <w:color w:val="000000"/>
                <w:sz w:val="15"/>
                <w:szCs w:val="15"/>
              </w:rPr>
              <w:t xml:space="preserve"> </w:t>
            </w:r>
            <w:r w:rsidR="007A72AA">
              <w:rPr>
                <w:rFonts w:ascii="Arial" w:hAnsi="Arial" w:cs="Arial"/>
                <w:color w:val="000000"/>
                <w:sz w:val="15"/>
                <w:szCs w:val="15"/>
              </w:rPr>
              <w:t xml:space="preserve">e art. 53 comma 16 ter del </w:t>
            </w:r>
            <w:proofErr w:type="spellStart"/>
            <w:r w:rsidR="007A72AA">
              <w:rPr>
                <w:rFonts w:ascii="Arial" w:hAnsi="Arial" w:cs="Arial"/>
                <w:color w:val="000000"/>
                <w:sz w:val="15"/>
                <w:szCs w:val="15"/>
              </w:rPr>
              <w:t>D.Lgs.</w:t>
            </w:r>
            <w:proofErr w:type="spellEnd"/>
            <w:r w:rsidR="007A72AA">
              <w:rPr>
                <w:rFonts w:ascii="Arial" w:hAnsi="Arial" w:cs="Arial"/>
                <w:color w:val="000000"/>
                <w:sz w:val="15"/>
                <w:szCs w:val="15"/>
              </w:rPr>
              <w:t xml:space="preserve"> 165/2001</w:t>
            </w:r>
          </w:p>
        </w:tc>
        <w:tc>
          <w:tcPr>
            <w:tcW w:w="4077" w:type="dxa"/>
            <w:shd w:val="clear" w:color="auto" w:fill="auto"/>
          </w:tcPr>
          <w:p w14:paraId="0AF24F93" w14:textId="77777777" w:rsidR="00A23B3E" w:rsidRPr="00FF2A42" w:rsidRDefault="00A23B3E">
            <w:r w:rsidRPr="00FF2A42">
              <w:rPr>
                <w:rFonts w:ascii="Arial" w:hAnsi="Arial" w:cs="Arial"/>
                <w:b/>
                <w:sz w:val="15"/>
                <w:szCs w:val="15"/>
              </w:rPr>
              <w:t>Risposta:</w:t>
            </w:r>
          </w:p>
        </w:tc>
      </w:tr>
      <w:tr w:rsidR="00A23B3E" w14:paraId="3C045E00" w14:textId="77777777" w:rsidTr="00F44676">
        <w:trPr>
          <w:trHeight w:val="6377"/>
        </w:trPr>
        <w:tc>
          <w:tcPr>
            <w:tcW w:w="5216" w:type="dxa"/>
            <w:shd w:val="clear" w:color="auto" w:fill="auto"/>
          </w:tcPr>
          <w:p w14:paraId="0E5F7DDC" w14:textId="77777777" w:rsidR="00A23B3E" w:rsidRPr="00034DBF" w:rsidRDefault="00CF6E91" w:rsidP="00582AE7">
            <w:pPr>
              <w:jc w:val="both"/>
              <w:rPr>
                <w:rFonts w:ascii="Arial" w:hAnsi="Arial" w:cs="Arial"/>
                <w:color w:val="000000"/>
                <w:sz w:val="14"/>
                <w:szCs w:val="14"/>
              </w:rPr>
            </w:pPr>
            <w:r w:rsidRPr="00034DBF">
              <w:rPr>
                <w:rFonts w:ascii="Arial" w:hAnsi="Arial" w:cs="Arial"/>
                <w:color w:val="000000"/>
                <w:sz w:val="14"/>
                <w:szCs w:val="14"/>
              </w:rPr>
              <w:t xml:space="preserve">Sussistono </w:t>
            </w:r>
            <w:r w:rsidR="00A23B3E" w:rsidRPr="00034DBF">
              <w:rPr>
                <w:rFonts w:ascii="Arial" w:hAnsi="Arial" w:cs="Arial"/>
                <w:color w:val="000000"/>
                <w:sz w:val="14"/>
                <w:szCs w:val="14"/>
              </w:rPr>
              <w:t>a carico dell’operatore economico cause di decadenza, di sospensione o di divieto previste dall'</w:t>
            </w:r>
            <w:hyperlink r:id="rId15" w:anchor="067" w:history="1">
              <w:r w:rsidR="00A23B3E" w:rsidRPr="00034DBF">
                <w:rPr>
                  <w:rStyle w:val="Collegamentoipertestuale"/>
                  <w:rFonts w:ascii="Arial" w:hAnsi="Arial" w:cs="Arial"/>
                  <w:color w:val="000000"/>
                  <w:sz w:val="14"/>
                  <w:szCs w:val="14"/>
                  <w:u w:val="none"/>
                </w:rPr>
                <w:t xml:space="preserve">articolo 67 del </w:t>
              </w:r>
              <w:proofErr w:type="spellStart"/>
              <w:r w:rsidR="00691D67" w:rsidRPr="00034DBF">
                <w:rPr>
                  <w:rStyle w:val="Collegamentoipertestuale"/>
                  <w:rFonts w:ascii="Arial" w:hAnsi="Arial" w:cs="Arial"/>
                  <w:color w:val="000000"/>
                  <w:sz w:val="14"/>
                  <w:szCs w:val="14"/>
                  <w:u w:val="none"/>
                </w:rPr>
                <w:t>D.Lgs.</w:t>
              </w:r>
              <w:proofErr w:type="spellEnd"/>
              <w:r w:rsidR="00A23B3E" w:rsidRPr="00034DBF">
                <w:rPr>
                  <w:rStyle w:val="Collegamentoipertestuale"/>
                  <w:rFonts w:ascii="Arial" w:hAnsi="Arial" w:cs="Arial"/>
                  <w:color w:val="000000"/>
                  <w:sz w:val="14"/>
                  <w:szCs w:val="14"/>
                  <w:u w:val="none"/>
                </w:rPr>
                <w:t xml:space="preserve"> 6 settembre 2011, n. 159</w:t>
              </w:r>
            </w:hyperlink>
            <w:r w:rsidRPr="00034DBF">
              <w:rPr>
                <w:rFonts w:ascii="Arial" w:hAnsi="Arial" w:cs="Arial"/>
                <w:color w:val="000000"/>
                <w:sz w:val="14"/>
                <w:szCs w:val="14"/>
              </w:rPr>
              <w:t xml:space="preserve"> </w:t>
            </w:r>
            <w:r w:rsidR="00A23B3E" w:rsidRPr="00034DBF">
              <w:rPr>
                <w:rFonts w:ascii="Arial" w:hAnsi="Arial" w:cs="Arial"/>
                <w:color w:val="000000"/>
                <w:sz w:val="14"/>
                <w:szCs w:val="14"/>
              </w:rPr>
              <w:t>o di un tentativo di infiltrazione mafiosa di cui all'</w:t>
            </w:r>
            <w:hyperlink r:id="rId16" w:anchor="084" w:history="1">
              <w:r w:rsidR="00A23B3E" w:rsidRPr="00034DBF">
                <w:rPr>
                  <w:rStyle w:val="Collegamentoipertestuale"/>
                  <w:rFonts w:ascii="Arial" w:hAnsi="Arial" w:cs="Arial"/>
                  <w:color w:val="000000"/>
                  <w:sz w:val="14"/>
                  <w:szCs w:val="14"/>
                  <w:u w:val="none"/>
                </w:rPr>
                <w:t>articolo 84, comma 4, del medesimo decreto</w:t>
              </w:r>
            </w:hyperlink>
            <w:r w:rsidR="00A23B3E" w:rsidRPr="00034DBF">
              <w:rPr>
                <w:rFonts w:ascii="Arial" w:hAnsi="Arial" w:cs="Arial"/>
                <w:color w:val="000000"/>
                <w:sz w:val="14"/>
                <w:szCs w:val="14"/>
              </w:rPr>
              <w:t xml:space="preserve">, fermo restando quanto previsto dagli </w:t>
            </w:r>
            <w:hyperlink r:id="rId17" w:anchor="088" w:history="1">
              <w:r w:rsidR="00A23B3E" w:rsidRPr="00034DBF">
                <w:rPr>
                  <w:rStyle w:val="Collegamentoipertestuale"/>
                  <w:rFonts w:ascii="Arial" w:hAnsi="Arial" w:cs="Arial"/>
                  <w:color w:val="000000"/>
                  <w:sz w:val="14"/>
                  <w:szCs w:val="14"/>
                  <w:u w:val="none"/>
                </w:rPr>
                <w:t>articoli 88, comma 4-bis</w:t>
              </w:r>
            </w:hyperlink>
            <w:r w:rsidR="00A23B3E" w:rsidRPr="00034DBF">
              <w:rPr>
                <w:rFonts w:ascii="Arial" w:hAnsi="Arial" w:cs="Arial"/>
                <w:color w:val="000000"/>
                <w:sz w:val="14"/>
                <w:szCs w:val="14"/>
              </w:rPr>
              <w:t xml:space="preserve">, e </w:t>
            </w:r>
            <w:hyperlink r:id="rId18" w:anchor="092" w:history="1">
              <w:r w:rsidR="00A23B3E" w:rsidRPr="00034DBF">
                <w:rPr>
                  <w:rStyle w:val="Collegamentoipertestuale"/>
                  <w:rFonts w:ascii="Arial" w:hAnsi="Arial" w:cs="Arial"/>
                  <w:color w:val="000000"/>
                  <w:sz w:val="14"/>
                  <w:szCs w:val="14"/>
                  <w:u w:val="none"/>
                </w:rPr>
                <w:t xml:space="preserve">92, commi 2 e 3, del </w:t>
              </w:r>
              <w:proofErr w:type="spellStart"/>
              <w:r w:rsidR="00691D67" w:rsidRPr="00034DBF">
                <w:rPr>
                  <w:rStyle w:val="Collegamentoipertestuale"/>
                  <w:rFonts w:ascii="Arial" w:hAnsi="Arial" w:cs="Arial"/>
                  <w:color w:val="000000"/>
                  <w:sz w:val="14"/>
                  <w:szCs w:val="14"/>
                  <w:u w:val="none"/>
                </w:rPr>
                <w:t>D.Lgs.</w:t>
              </w:r>
              <w:proofErr w:type="spellEnd"/>
              <w:r w:rsidR="00A23B3E" w:rsidRPr="00034DBF">
                <w:rPr>
                  <w:rStyle w:val="Collegamentoipertestuale"/>
                  <w:rFonts w:ascii="Arial" w:hAnsi="Arial" w:cs="Arial"/>
                  <w:color w:val="000000"/>
                  <w:sz w:val="14"/>
                  <w:szCs w:val="14"/>
                  <w:u w:val="none"/>
                </w:rPr>
                <w:t xml:space="preserve"> 6 settembre 2011, n. 159</w:t>
              </w:r>
            </w:hyperlink>
            <w:r w:rsidR="00A23B3E" w:rsidRPr="00034DBF">
              <w:rPr>
                <w:rFonts w:ascii="Arial" w:hAnsi="Arial" w:cs="Arial"/>
                <w:color w:val="000000"/>
                <w:sz w:val="14"/>
                <w:szCs w:val="14"/>
              </w:rPr>
              <w:t xml:space="preserve">, con riferimento rispettivamente alle comunicazioni antimafia e alle informazioni antimafia (Articolo </w:t>
            </w:r>
            <w:r w:rsidR="007A72AA" w:rsidRPr="00034DBF">
              <w:rPr>
                <w:rFonts w:ascii="Arial" w:hAnsi="Arial" w:cs="Arial"/>
                <w:color w:val="000000"/>
                <w:sz w:val="14"/>
                <w:szCs w:val="14"/>
              </w:rPr>
              <w:t>94</w:t>
            </w:r>
            <w:r w:rsidR="00A23B3E" w:rsidRPr="00034DBF">
              <w:rPr>
                <w:rFonts w:ascii="Arial" w:hAnsi="Arial" w:cs="Arial"/>
                <w:color w:val="000000"/>
                <w:sz w:val="14"/>
                <w:szCs w:val="14"/>
              </w:rPr>
              <w:t>, comma 2, del Codice)?</w:t>
            </w:r>
          </w:p>
          <w:p w14:paraId="006C2690" w14:textId="77777777" w:rsidR="00DA0B41" w:rsidRPr="00034DBF" w:rsidRDefault="00DA0B41" w:rsidP="00582AE7">
            <w:pPr>
              <w:jc w:val="both"/>
              <w:rPr>
                <w:rFonts w:ascii="Arial" w:hAnsi="Arial" w:cs="Arial"/>
                <w:color w:val="000000"/>
                <w:sz w:val="14"/>
                <w:szCs w:val="14"/>
              </w:rPr>
            </w:pPr>
          </w:p>
          <w:p w14:paraId="50101364" w14:textId="77777777" w:rsidR="00DA0B41" w:rsidRPr="00034DBF" w:rsidRDefault="00DA0B41" w:rsidP="00582AE7">
            <w:pPr>
              <w:jc w:val="both"/>
              <w:rPr>
                <w:rFonts w:ascii="Arial" w:hAnsi="Arial" w:cs="Arial"/>
                <w:color w:val="000000"/>
                <w:sz w:val="14"/>
                <w:szCs w:val="14"/>
              </w:rPr>
            </w:pPr>
          </w:p>
          <w:p w14:paraId="13C4BC33" w14:textId="77777777" w:rsidR="00DA0B41" w:rsidRPr="00034DBF" w:rsidRDefault="00DA0B41" w:rsidP="00DA0B41">
            <w:pPr>
              <w:spacing w:before="0" w:after="0"/>
              <w:jc w:val="both"/>
              <w:rPr>
                <w:rFonts w:ascii="Arial" w:hAnsi="Arial" w:cs="Arial"/>
                <w:color w:val="000000"/>
                <w:sz w:val="14"/>
                <w:szCs w:val="14"/>
              </w:rPr>
            </w:pPr>
          </w:p>
          <w:p w14:paraId="7D74996F" w14:textId="77777777" w:rsidR="00DA0B41" w:rsidRPr="00034DBF" w:rsidRDefault="00DA0B41" w:rsidP="00DA0B41">
            <w:pPr>
              <w:spacing w:before="0" w:after="0"/>
              <w:jc w:val="both"/>
              <w:rPr>
                <w:rFonts w:ascii="Arial" w:hAnsi="Arial" w:cs="Arial"/>
                <w:color w:val="000000"/>
                <w:sz w:val="14"/>
                <w:szCs w:val="14"/>
              </w:rPr>
            </w:pPr>
          </w:p>
          <w:p w14:paraId="7D2F3E44" w14:textId="77777777" w:rsidR="00DA0B41" w:rsidRPr="00034DBF" w:rsidRDefault="00DA0B41" w:rsidP="00DA0B41">
            <w:pPr>
              <w:spacing w:before="0" w:after="0"/>
              <w:jc w:val="both"/>
              <w:rPr>
                <w:rFonts w:ascii="Arial" w:hAnsi="Arial" w:cs="Arial"/>
                <w:color w:val="000000"/>
                <w:sz w:val="14"/>
                <w:szCs w:val="14"/>
              </w:rPr>
            </w:pPr>
          </w:p>
          <w:p w14:paraId="1874BC27" w14:textId="77777777" w:rsidR="00DA0B41" w:rsidRPr="00034DBF" w:rsidRDefault="00DA0B41" w:rsidP="00516AE7">
            <w:pPr>
              <w:spacing w:after="0"/>
              <w:jc w:val="both"/>
              <w:rPr>
                <w:rFonts w:ascii="Arial" w:hAnsi="Arial" w:cs="Arial"/>
                <w:color w:val="000000"/>
                <w:sz w:val="14"/>
                <w:szCs w:val="14"/>
              </w:rPr>
            </w:pPr>
            <w:r w:rsidRPr="00034DBF">
              <w:rPr>
                <w:rFonts w:ascii="Arial" w:hAnsi="Arial" w:cs="Arial"/>
                <w:color w:val="000000"/>
                <w:sz w:val="14"/>
                <w:szCs w:val="14"/>
              </w:rPr>
              <w:t>L’impresa dichiara di essere iscritta negli elenchi dei fornitori di beni</w:t>
            </w:r>
            <w:r w:rsidR="009643E5" w:rsidRPr="00034DBF">
              <w:rPr>
                <w:rFonts w:ascii="Arial" w:hAnsi="Arial" w:cs="Arial"/>
                <w:color w:val="000000"/>
                <w:sz w:val="14"/>
                <w:szCs w:val="14"/>
              </w:rPr>
              <w:t>,</w:t>
            </w:r>
            <w:r w:rsidRPr="00034DBF">
              <w:rPr>
                <w:rFonts w:ascii="Arial" w:hAnsi="Arial" w:cs="Arial"/>
                <w:color w:val="000000"/>
                <w:sz w:val="14"/>
                <w:szCs w:val="14"/>
              </w:rPr>
              <w:t xml:space="preserve"> prestatori di servizi</w:t>
            </w:r>
            <w:r w:rsidR="009643E5" w:rsidRPr="00034DBF">
              <w:rPr>
                <w:rFonts w:ascii="Arial" w:hAnsi="Arial" w:cs="Arial"/>
                <w:color w:val="000000"/>
                <w:sz w:val="14"/>
                <w:szCs w:val="14"/>
              </w:rPr>
              <w:t xml:space="preserve"> ed esecutori di lavori </w:t>
            </w:r>
            <w:r w:rsidRPr="00034DBF">
              <w:rPr>
                <w:rFonts w:ascii="Arial" w:hAnsi="Arial" w:cs="Arial"/>
                <w:color w:val="000000"/>
                <w:sz w:val="14"/>
                <w:szCs w:val="14"/>
              </w:rPr>
              <w:t>non soggetti a tentativo di infiltrazione mafiosa</w:t>
            </w:r>
            <w:r w:rsidR="009643E5" w:rsidRPr="00034DBF">
              <w:rPr>
                <w:rFonts w:ascii="Arial" w:hAnsi="Arial" w:cs="Arial"/>
                <w:color w:val="000000"/>
                <w:sz w:val="14"/>
                <w:szCs w:val="14"/>
              </w:rPr>
              <w:t>.</w:t>
            </w:r>
          </w:p>
          <w:p w14:paraId="5162EAF9" w14:textId="77777777" w:rsidR="00DA0B41" w:rsidRPr="00034DBF" w:rsidRDefault="00DA0B41" w:rsidP="00DA0B41">
            <w:pPr>
              <w:spacing w:before="0" w:after="0"/>
              <w:jc w:val="both"/>
              <w:rPr>
                <w:rFonts w:ascii="Arial" w:hAnsi="Arial" w:cs="Arial"/>
                <w:color w:val="000000"/>
                <w:sz w:val="14"/>
                <w:szCs w:val="14"/>
              </w:rPr>
            </w:pPr>
          </w:p>
          <w:p w14:paraId="5ADD453F" w14:textId="77777777" w:rsidR="00DA0B41" w:rsidRPr="00034DBF" w:rsidRDefault="00DA0B41" w:rsidP="00DA0B41">
            <w:pPr>
              <w:spacing w:before="0" w:after="0"/>
              <w:jc w:val="both"/>
              <w:rPr>
                <w:rFonts w:ascii="Arial" w:hAnsi="Arial" w:cs="Arial"/>
                <w:color w:val="000000"/>
                <w:sz w:val="14"/>
                <w:szCs w:val="14"/>
              </w:rPr>
            </w:pPr>
          </w:p>
          <w:p w14:paraId="75B66636" w14:textId="77777777" w:rsidR="00DA0B41" w:rsidRPr="00034DBF" w:rsidRDefault="00DA0B41" w:rsidP="00DA0B41">
            <w:pPr>
              <w:spacing w:before="0" w:after="0"/>
              <w:jc w:val="both"/>
              <w:rPr>
                <w:rFonts w:ascii="Arial" w:hAnsi="Arial" w:cs="Arial"/>
                <w:color w:val="000000"/>
                <w:sz w:val="14"/>
                <w:szCs w:val="14"/>
              </w:rPr>
            </w:pPr>
          </w:p>
          <w:p w14:paraId="717C2E22" w14:textId="77777777" w:rsidR="00DA0B41" w:rsidRPr="00034DBF" w:rsidRDefault="00DA0B41" w:rsidP="00DA0B41">
            <w:pPr>
              <w:spacing w:before="0" w:after="0"/>
              <w:jc w:val="both"/>
              <w:rPr>
                <w:rFonts w:ascii="Arial" w:hAnsi="Arial" w:cs="Arial"/>
                <w:color w:val="000000"/>
                <w:sz w:val="14"/>
                <w:szCs w:val="14"/>
              </w:rPr>
            </w:pPr>
          </w:p>
          <w:p w14:paraId="4402CCC1" w14:textId="77777777" w:rsidR="00DA0B41" w:rsidRPr="00034DBF" w:rsidRDefault="00DA0B41" w:rsidP="00DA0B41">
            <w:pPr>
              <w:spacing w:before="0" w:after="0"/>
              <w:jc w:val="both"/>
              <w:rPr>
                <w:rFonts w:ascii="Arial" w:hAnsi="Arial" w:cs="Arial"/>
                <w:color w:val="000000"/>
                <w:sz w:val="14"/>
                <w:szCs w:val="14"/>
              </w:rPr>
            </w:pPr>
          </w:p>
          <w:p w14:paraId="3A75F270" w14:textId="77777777" w:rsidR="00DA0B41" w:rsidRPr="00034DBF" w:rsidRDefault="00DA0B41" w:rsidP="00DA0B41">
            <w:pPr>
              <w:spacing w:before="0" w:after="0"/>
              <w:jc w:val="both"/>
              <w:rPr>
                <w:rFonts w:ascii="Arial" w:hAnsi="Arial" w:cs="Arial"/>
                <w:color w:val="000000"/>
                <w:sz w:val="14"/>
                <w:szCs w:val="14"/>
              </w:rPr>
            </w:pPr>
          </w:p>
          <w:p w14:paraId="59E282DC" w14:textId="77777777" w:rsidR="00DA0B41" w:rsidRPr="00034DBF" w:rsidRDefault="00DA0B41" w:rsidP="00DA0B41">
            <w:pPr>
              <w:spacing w:before="0" w:after="0"/>
              <w:jc w:val="both"/>
              <w:rPr>
                <w:rFonts w:ascii="Arial" w:hAnsi="Arial" w:cs="Arial"/>
                <w:color w:val="000000"/>
                <w:sz w:val="14"/>
                <w:szCs w:val="14"/>
              </w:rPr>
            </w:pPr>
          </w:p>
          <w:p w14:paraId="61C31965" w14:textId="77777777" w:rsidR="009643E5" w:rsidRPr="00034DBF" w:rsidRDefault="009643E5" w:rsidP="00DA0B41">
            <w:pPr>
              <w:spacing w:before="0" w:after="0"/>
              <w:jc w:val="both"/>
              <w:rPr>
                <w:rFonts w:ascii="Arial" w:hAnsi="Arial" w:cs="Arial"/>
                <w:color w:val="000000"/>
                <w:sz w:val="14"/>
                <w:szCs w:val="14"/>
              </w:rPr>
            </w:pPr>
          </w:p>
          <w:p w14:paraId="14B231FA" w14:textId="77777777" w:rsidR="00DA0B41" w:rsidRPr="00034DBF" w:rsidRDefault="00DA0B41" w:rsidP="00DA0B41">
            <w:pPr>
              <w:spacing w:before="0" w:after="0"/>
              <w:jc w:val="both"/>
              <w:rPr>
                <w:rFonts w:ascii="Arial" w:hAnsi="Arial" w:cs="Arial"/>
                <w:color w:val="000000"/>
                <w:sz w:val="14"/>
                <w:szCs w:val="14"/>
              </w:rPr>
            </w:pPr>
            <w:r w:rsidRPr="00034DBF">
              <w:rPr>
                <w:rFonts w:ascii="Arial" w:hAnsi="Arial" w:cs="Arial"/>
                <w:color w:val="000000"/>
                <w:sz w:val="14"/>
                <w:szCs w:val="14"/>
              </w:rPr>
              <w:t xml:space="preserve">Oppure </w:t>
            </w:r>
          </w:p>
          <w:p w14:paraId="13340815" w14:textId="77777777" w:rsidR="00DA0B41" w:rsidRPr="00034DBF" w:rsidRDefault="00DA0B41" w:rsidP="00DA0B41">
            <w:pPr>
              <w:spacing w:before="0" w:after="0"/>
              <w:jc w:val="both"/>
              <w:rPr>
                <w:rFonts w:ascii="Arial" w:hAnsi="Arial" w:cs="Arial"/>
                <w:color w:val="000000"/>
                <w:sz w:val="14"/>
                <w:szCs w:val="14"/>
              </w:rPr>
            </w:pPr>
          </w:p>
          <w:p w14:paraId="4E26D350" w14:textId="77777777" w:rsidR="009643E5" w:rsidRPr="00034DBF" w:rsidRDefault="009643E5" w:rsidP="009643E5">
            <w:pPr>
              <w:spacing w:before="0" w:after="0"/>
              <w:jc w:val="both"/>
              <w:rPr>
                <w:rFonts w:ascii="Arial" w:hAnsi="Arial" w:cs="Arial"/>
                <w:color w:val="000000"/>
                <w:sz w:val="14"/>
                <w:szCs w:val="14"/>
              </w:rPr>
            </w:pPr>
          </w:p>
          <w:p w14:paraId="42857B0E" w14:textId="77777777" w:rsidR="009643E5" w:rsidRPr="00034DBF" w:rsidRDefault="00DA0B41" w:rsidP="009643E5">
            <w:pPr>
              <w:spacing w:before="0" w:after="0"/>
              <w:jc w:val="both"/>
              <w:rPr>
                <w:rFonts w:ascii="Arial" w:hAnsi="Arial" w:cs="Arial"/>
                <w:color w:val="000000"/>
                <w:sz w:val="14"/>
                <w:szCs w:val="14"/>
              </w:rPr>
            </w:pPr>
            <w:r w:rsidRPr="00034DBF">
              <w:rPr>
                <w:rFonts w:ascii="Arial" w:hAnsi="Arial" w:cs="Arial"/>
                <w:color w:val="000000"/>
                <w:sz w:val="14"/>
                <w:szCs w:val="14"/>
              </w:rPr>
              <w:t xml:space="preserve">L’impresa dichiara di aver presentato domanda di iscrizione </w:t>
            </w:r>
            <w:r w:rsidR="009643E5" w:rsidRPr="00034DBF">
              <w:rPr>
                <w:rFonts w:ascii="Arial" w:hAnsi="Arial" w:cs="Arial"/>
                <w:color w:val="000000"/>
                <w:sz w:val="14"/>
                <w:szCs w:val="14"/>
              </w:rPr>
              <w:t>negli elenchi dei fornitori di beni, prestatori di servizi ed esecutori di lavori non soggetti a tentativo di infiltrazione mafiosa.</w:t>
            </w:r>
          </w:p>
          <w:p w14:paraId="15CE9D82" w14:textId="77777777" w:rsidR="00DA0B41" w:rsidRPr="00034DBF" w:rsidRDefault="00DA0B41" w:rsidP="00582AE7">
            <w:pPr>
              <w:jc w:val="both"/>
              <w:rPr>
                <w:rFonts w:ascii="Arial" w:hAnsi="Arial" w:cs="Arial"/>
                <w:color w:val="000000"/>
                <w:sz w:val="14"/>
                <w:szCs w:val="14"/>
              </w:rPr>
            </w:pPr>
          </w:p>
          <w:p w14:paraId="327D3A67" w14:textId="77777777" w:rsidR="00DA0B41" w:rsidRPr="00034DBF" w:rsidRDefault="00DA0B41" w:rsidP="00582AE7">
            <w:pPr>
              <w:jc w:val="both"/>
              <w:rPr>
                <w:rFonts w:ascii="Arial" w:hAnsi="Arial" w:cs="Arial"/>
                <w:color w:val="000000"/>
                <w:sz w:val="14"/>
                <w:szCs w:val="14"/>
              </w:rPr>
            </w:pPr>
          </w:p>
          <w:p w14:paraId="09364169" w14:textId="77777777" w:rsidR="00DA0B41" w:rsidRPr="00034DBF" w:rsidRDefault="00DA0B41" w:rsidP="00582AE7">
            <w:pPr>
              <w:jc w:val="both"/>
              <w:rPr>
                <w:rFonts w:ascii="Arial" w:hAnsi="Arial" w:cs="Arial"/>
                <w:color w:val="000000"/>
                <w:sz w:val="14"/>
                <w:szCs w:val="14"/>
              </w:rPr>
            </w:pPr>
          </w:p>
          <w:p w14:paraId="01781145" w14:textId="77777777" w:rsidR="009643E5" w:rsidRPr="00034DBF" w:rsidRDefault="009643E5" w:rsidP="00582AE7">
            <w:pPr>
              <w:jc w:val="both"/>
              <w:rPr>
                <w:color w:val="000000"/>
              </w:rPr>
            </w:pPr>
          </w:p>
        </w:tc>
        <w:tc>
          <w:tcPr>
            <w:tcW w:w="4077" w:type="dxa"/>
            <w:shd w:val="clear" w:color="auto" w:fill="auto"/>
          </w:tcPr>
          <w:p w14:paraId="763B396A" w14:textId="5789C396" w:rsidR="00A23B3E" w:rsidRPr="00034DBF" w:rsidRDefault="00796202">
            <w:pPr>
              <w:rPr>
                <w:rFonts w:ascii="Arial" w:hAnsi="Arial" w:cs="Arial"/>
                <w:sz w:val="14"/>
                <w:szCs w:val="14"/>
              </w:rPr>
            </w:pPr>
            <w:r>
              <w:rPr>
                <w:rFonts w:ascii="Arial" w:hAnsi="Arial" w:cs="Arial"/>
                <w:sz w:val="14"/>
                <w:szCs w:val="14"/>
              </w:rPr>
              <w:fldChar w:fldCharType="begin">
                <w:ffData>
                  <w:name w:val="Controllo51"/>
                  <w:enabled/>
                  <w:calcOnExit w:val="0"/>
                  <w:checkBox>
                    <w:sizeAuto/>
                    <w:default w:val="0"/>
                  </w:checkBox>
                </w:ffData>
              </w:fldChar>
            </w:r>
            <w:bookmarkStart w:id="61" w:name="Controllo51"/>
            <w:r>
              <w:rPr>
                <w:rFonts w:ascii="Arial" w:hAnsi="Arial" w:cs="Arial"/>
                <w:sz w:val="14"/>
                <w:szCs w:val="14"/>
              </w:rPr>
              <w:instrText xml:space="preserve"> FORMCHECKBOX </w:instrText>
            </w:r>
            <w:r>
              <w:rPr>
                <w:rFonts w:ascii="Arial" w:hAnsi="Arial" w:cs="Arial"/>
                <w:sz w:val="14"/>
                <w:szCs w:val="14"/>
              </w:rPr>
            </w:r>
            <w:r>
              <w:rPr>
                <w:rFonts w:ascii="Arial" w:hAnsi="Arial" w:cs="Arial"/>
                <w:sz w:val="14"/>
                <w:szCs w:val="14"/>
              </w:rPr>
              <w:fldChar w:fldCharType="separate"/>
            </w:r>
            <w:r>
              <w:rPr>
                <w:rFonts w:ascii="Arial" w:hAnsi="Arial" w:cs="Arial"/>
                <w:sz w:val="14"/>
                <w:szCs w:val="14"/>
              </w:rPr>
              <w:fldChar w:fldCharType="end"/>
            </w:r>
            <w:bookmarkEnd w:id="61"/>
            <w:r w:rsidR="00A23B3E" w:rsidRPr="00034DBF">
              <w:rPr>
                <w:rFonts w:ascii="Arial" w:hAnsi="Arial" w:cs="Arial"/>
                <w:sz w:val="14"/>
                <w:szCs w:val="14"/>
              </w:rPr>
              <w:t xml:space="preserve"> Sì </w:t>
            </w:r>
            <w:r>
              <w:rPr>
                <w:rFonts w:ascii="Arial" w:hAnsi="Arial" w:cs="Arial"/>
                <w:sz w:val="14"/>
                <w:szCs w:val="14"/>
              </w:rPr>
              <w:fldChar w:fldCharType="begin">
                <w:ffData>
                  <w:name w:val="Controllo52"/>
                  <w:enabled/>
                  <w:calcOnExit w:val="0"/>
                  <w:checkBox>
                    <w:sizeAuto/>
                    <w:default w:val="0"/>
                  </w:checkBox>
                </w:ffData>
              </w:fldChar>
            </w:r>
            <w:bookmarkStart w:id="62" w:name="Controllo52"/>
            <w:r>
              <w:rPr>
                <w:rFonts w:ascii="Arial" w:hAnsi="Arial" w:cs="Arial"/>
                <w:sz w:val="14"/>
                <w:szCs w:val="14"/>
              </w:rPr>
              <w:instrText xml:space="preserve"> FORMCHECKBOX </w:instrText>
            </w:r>
            <w:r>
              <w:rPr>
                <w:rFonts w:ascii="Arial" w:hAnsi="Arial" w:cs="Arial"/>
                <w:sz w:val="14"/>
                <w:szCs w:val="14"/>
              </w:rPr>
            </w:r>
            <w:r>
              <w:rPr>
                <w:rFonts w:ascii="Arial" w:hAnsi="Arial" w:cs="Arial"/>
                <w:sz w:val="14"/>
                <w:szCs w:val="14"/>
              </w:rPr>
              <w:fldChar w:fldCharType="separate"/>
            </w:r>
            <w:r>
              <w:rPr>
                <w:rFonts w:ascii="Arial" w:hAnsi="Arial" w:cs="Arial"/>
                <w:sz w:val="14"/>
                <w:szCs w:val="14"/>
              </w:rPr>
              <w:fldChar w:fldCharType="end"/>
            </w:r>
            <w:bookmarkEnd w:id="62"/>
            <w:r w:rsidR="00A23B3E" w:rsidRPr="00034DBF">
              <w:rPr>
                <w:rFonts w:ascii="Arial" w:hAnsi="Arial" w:cs="Arial"/>
                <w:sz w:val="14"/>
                <w:szCs w:val="14"/>
              </w:rPr>
              <w:t xml:space="preserve"> No</w:t>
            </w:r>
          </w:p>
          <w:p w14:paraId="59167DEF" w14:textId="77777777" w:rsidR="00691D67" w:rsidRPr="00034DBF" w:rsidRDefault="00691D67">
            <w:pPr>
              <w:rPr>
                <w:rFonts w:ascii="Arial" w:hAnsi="Arial" w:cs="Arial"/>
                <w:sz w:val="14"/>
                <w:szCs w:val="14"/>
              </w:rPr>
            </w:pPr>
          </w:p>
          <w:p w14:paraId="4EEA2AE4" w14:textId="77777777" w:rsidR="00A23B3E" w:rsidRPr="00034DBF" w:rsidRDefault="00A23B3E">
            <w:pPr>
              <w:rPr>
                <w:rFonts w:ascii="Arial" w:hAnsi="Arial" w:cs="Arial"/>
                <w:sz w:val="14"/>
                <w:szCs w:val="14"/>
              </w:rPr>
            </w:pPr>
            <w:r w:rsidRPr="00034DBF">
              <w:rPr>
                <w:rFonts w:ascii="Arial" w:hAnsi="Arial" w:cs="Arial"/>
                <w:sz w:val="14"/>
                <w:szCs w:val="14"/>
              </w:rPr>
              <w:t>Se la documentazione pertinente è disponibile elettronicamente, indicare: (indirizzo web, autorità o organismo di emanazione, riferimento preciso della documentazione):</w:t>
            </w:r>
          </w:p>
          <w:p w14:paraId="087C4A58" w14:textId="2C1BD43C" w:rsidR="00A23B3E" w:rsidRPr="00034DBF"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 xml:space="preserve">] </w:t>
            </w:r>
            <w:r w:rsidR="00A23B3E" w:rsidRPr="00034DBF">
              <w:rPr>
                <w:rFonts w:ascii="Arial" w:hAnsi="Arial" w:cs="Arial"/>
                <w:sz w:val="14"/>
                <w:szCs w:val="14"/>
              </w:rPr>
              <w:t xml:space="preserve"> (</w:t>
            </w:r>
            <w:r w:rsidR="00A53742" w:rsidRPr="00034DBF">
              <w:rPr>
                <w:rStyle w:val="Rimandonotadichiusura"/>
                <w:rFonts w:ascii="Arial" w:hAnsi="Arial" w:cs="Arial"/>
                <w:sz w:val="14"/>
                <w:szCs w:val="14"/>
              </w:rPr>
              <w:endnoteReference w:id="15"/>
            </w:r>
            <w:r w:rsidR="00A53742" w:rsidRPr="00034DBF">
              <w:rPr>
                <w:rFonts w:ascii="Arial" w:hAnsi="Arial" w:cs="Arial"/>
                <w:sz w:val="14"/>
                <w:szCs w:val="14"/>
              </w:rPr>
              <w:t>)</w:t>
            </w:r>
          </w:p>
          <w:p w14:paraId="233CB975" w14:textId="77777777" w:rsidR="00DA0B41" w:rsidRPr="00034DBF" w:rsidRDefault="00DA0B41" w:rsidP="00516AE7">
            <w:pPr>
              <w:spacing w:before="0" w:after="0"/>
              <w:rPr>
                <w:rFonts w:ascii="Arial" w:hAnsi="Arial" w:cs="Arial"/>
                <w:sz w:val="14"/>
                <w:szCs w:val="14"/>
              </w:rPr>
            </w:pPr>
          </w:p>
          <w:p w14:paraId="6BA38CC7" w14:textId="77777777" w:rsidR="00DA0B41" w:rsidRPr="00034DBF" w:rsidRDefault="00DA0B41" w:rsidP="00516AE7">
            <w:pPr>
              <w:spacing w:before="0" w:after="0"/>
              <w:rPr>
                <w:rFonts w:ascii="Arial" w:hAnsi="Arial" w:cs="Arial"/>
                <w:sz w:val="14"/>
                <w:szCs w:val="14"/>
              </w:rPr>
            </w:pPr>
          </w:p>
          <w:p w14:paraId="7C5C8EDF" w14:textId="77777777" w:rsidR="00DA0B41" w:rsidRPr="00034DBF" w:rsidRDefault="00DA0B41">
            <w:pPr>
              <w:rPr>
                <w:rFonts w:ascii="Arial" w:hAnsi="Arial" w:cs="Arial"/>
                <w:sz w:val="14"/>
                <w:szCs w:val="14"/>
              </w:rPr>
            </w:pPr>
          </w:p>
          <w:p w14:paraId="05E20676" w14:textId="10D866B4" w:rsidR="00DA0B41" w:rsidRPr="00034DBF" w:rsidRDefault="00796202" w:rsidP="00516AE7">
            <w:pPr>
              <w:suppressAutoHyphens w:val="0"/>
              <w:spacing w:after="0"/>
              <w:rPr>
                <w:rFonts w:ascii="Arial" w:hAnsi="Arial" w:cs="Arial"/>
                <w:color w:val="auto"/>
                <w:kern w:val="0"/>
                <w:sz w:val="14"/>
                <w:szCs w:val="14"/>
                <w:lang w:eastAsia="en-US" w:bidi="ar-SA"/>
              </w:rPr>
            </w:pPr>
            <w:r>
              <w:rPr>
                <w:rFonts w:ascii="Arial" w:hAnsi="Arial" w:cs="Arial"/>
                <w:color w:val="auto"/>
                <w:kern w:val="0"/>
                <w:sz w:val="14"/>
                <w:szCs w:val="14"/>
                <w:lang w:eastAsia="en-US" w:bidi="ar-SA"/>
              </w:rPr>
              <w:fldChar w:fldCharType="begin">
                <w:ffData>
                  <w:name w:val="Controllo53"/>
                  <w:enabled/>
                  <w:calcOnExit w:val="0"/>
                  <w:checkBox>
                    <w:sizeAuto/>
                    <w:default w:val="0"/>
                  </w:checkBox>
                </w:ffData>
              </w:fldChar>
            </w:r>
            <w:bookmarkStart w:id="63" w:name="Controllo53"/>
            <w:r>
              <w:rPr>
                <w:rFonts w:ascii="Arial" w:hAnsi="Arial" w:cs="Arial"/>
                <w:color w:val="auto"/>
                <w:kern w:val="0"/>
                <w:sz w:val="14"/>
                <w:szCs w:val="14"/>
                <w:lang w:eastAsia="en-US" w:bidi="ar-SA"/>
              </w:rPr>
              <w:instrText xml:space="preserve"> FORMCHECKBOX </w:instrText>
            </w:r>
            <w:r>
              <w:rPr>
                <w:rFonts w:ascii="Arial" w:hAnsi="Arial" w:cs="Arial"/>
                <w:color w:val="auto"/>
                <w:kern w:val="0"/>
                <w:sz w:val="14"/>
                <w:szCs w:val="14"/>
                <w:lang w:eastAsia="en-US" w:bidi="ar-SA"/>
              </w:rPr>
            </w:r>
            <w:r>
              <w:rPr>
                <w:rFonts w:ascii="Arial" w:hAnsi="Arial" w:cs="Arial"/>
                <w:color w:val="auto"/>
                <w:kern w:val="0"/>
                <w:sz w:val="14"/>
                <w:szCs w:val="14"/>
                <w:lang w:eastAsia="en-US" w:bidi="ar-SA"/>
              </w:rPr>
              <w:fldChar w:fldCharType="separate"/>
            </w:r>
            <w:r>
              <w:rPr>
                <w:rFonts w:ascii="Arial" w:hAnsi="Arial" w:cs="Arial"/>
                <w:color w:val="auto"/>
                <w:kern w:val="0"/>
                <w:sz w:val="14"/>
                <w:szCs w:val="14"/>
                <w:lang w:eastAsia="en-US" w:bidi="ar-SA"/>
              </w:rPr>
              <w:fldChar w:fldCharType="end"/>
            </w:r>
            <w:bookmarkEnd w:id="63"/>
            <w:r w:rsidR="00DA0B41" w:rsidRPr="00034DBF">
              <w:rPr>
                <w:rFonts w:ascii="Arial" w:hAnsi="Arial" w:cs="Arial"/>
                <w:color w:val="auto"/>
                <w:kern w:val="0"/>
                <w:sz w:val="14"/>
                <w:szCs w:val="14"/>
                <w:lang w:eastAsia="en-US" w:bidi="ar-SA"/>
              </w:rPr>
              <w:t xml:space="preserve"> Sì </w:t>
            </w:r>
            <w:r>
              <w:rPr>
                <w:rFonts w:ascii="Arial" w:hAnsi="Arial" w:cs="Arial"/>
                <w:color w:val="auto"/>
                <w:kern w:val="0"/>
                <w:sz w:val="14"/>
                <w:szCs w:val="14"/>
                <w:lang w:eastAsia="en-US" w:bidi="ar-SA"/>
              </w:rPr>
              <w:fldChar w:fldCharType="begin">
                <w:ffData>
                  <w:name w:val="Controllo54"/>
                  <w:enabled/>
                  <w:calcOnExit w:val="0"/>
                  <w:checkBox>
                    <w:sizeAuto/>
                    <w:default w:val="0"/>
                  </w:checkBox>
                </w:ffData>
              </w:fldChar>
            </w:r>
            <w:bookmarkStart w:id="64" w:name="Controllo54"/>
            <w:r>
              <w:rPr>
                <w:rFonts w:ascii="Arial" w:hAnsi="Arial" w:cs="Arial"/>
                <w:color w:val="auto"/>
                <w:kern w:val="0"/>
                <w:sz w:val="14"/>
                <w:szCs w:val="14"/>
                <w:lang w:eastAsia="en-US" w:bidi="ar-SA"/>
              </w:rPr>
              <w:instrText xml:space="preserve"> FORMCHECKBOX </w:instrText>
            </w:r>
            <w:r>
              <w:rPr>
                <w:rFonts w:ascii="Arial" w:hAnsi="Arial" w:cs="Arial"/>
                <w:color w:val="auto"/>
                <w:kern w:val="0"/>
                <w:sz w:val="14"/>
                <w:szCs w:val="14"/>
                <w:lang w:eastAsia="en-US" w:bidi="ar-SA"/>
              </w:rPr>
            </w:r>
            <w:r>
              <w:rPr>
                <w:rFonts w:ascii="Arial" w:hAnsi="Arial" w:cs="Arial"/>
                <w:color w:val="auto"/>
                <w:kern w:val="0"/>
                <w:sz w:val="14"/>
                <w:szCs w:val="14"/>
                <w:lang w:eastAsia="en-US" w:bidi="ar-SA"/>
              </w:rPr>
              <w:fldChar w:fldCharType="separate"/>
            </w:r>
            <w:r>
              <w:rPr>
                <w:rFonts w:ascii="Arial" w:hAnsi="Arial" w:cs="Arial"/>
                <w:color w:val="auto"/>
                <w:kern w:val="0"/>
                <w:sz w:val="14"/>
                <w:szCs w:val="14"/>
                <w:lang w:eastAsia="en-US" w:bidi="ar-SA"/>
              </w:rPr>
              <w:fldChar w:fldCharType="end"/>
            </w:r>
            <w:bookmarkEnd w:id="64"/>
            <w:r w:rsidR="00DA0B41" w:rsidRPr="00034DBF">
              <w:rPr>
                <w:rFonts w:ascii="Arial" w:hAnsi="Arial" w:cs="Arial"/>
                <w:color w:val="auto"/>
                <w:kern w:val="0"/>
                <w:sz w:val="14"/>
                <w:szCs w:val="14"/>
                <w:lang w:eastAsia="en-US" w:bidi="ar-SA"/>
              </w:rPr>
              <w:t xml:space="preserve"> No</w:t>
            </w:r>
          </w:p>
          <w:p w14:paraId="4B1EA3AD" w14:textId="77777777" w:rsidR="00DA0B41" w:rsidRPr="00034DBF" w:rsidRDefault="00DA0B41" w:rsidP="00DA0B41">
            <w:pPr>
              <w:suppressAutoHyphens w:val="0"/>
              <w:spacing w:before="0" w:after="0"/>
              <w:rPr>
                <w:rFonts w:ascii="Arial" w:hAnsi="Arial" w:cs="Arial"/>
                <w:color w:val="auto"/>
                <w:kern w:val="0"/>
                <w:sz w:val="14"/>
                <w:szCs w:val="14"/>
                <w:lang w:eastAsia="en-US" w:bidi="ar-SA"/>
              </w:rPr>
            </w:pPr>
          </w:p>
          <w:p w14:paraId="7179F046" w14:textId="77777777" w:rsidR="00DA0B41" w:rsidRPr="00034DBF" w:rsidRDefault="00DA0B41" w:rsidP="00DA0B41">
            <w:pPr>
              <w:suppressAutoHyphens w:val="0"/>
              <w:spacing w:before="0" w:after="0"/>
              <w:jc w:val="both"/>
              <w:rPr>
                <w:rFonts w:ascii="Arial" w:hAnsi="Arial" w:cs="Arial"/>
                <w:color w:val="auto"/>
                <w:kern w:val="0"/>
                <w:sz w:val="14"/>
                <w:szCs w:val="14"/>
                <w:lang w:eastAsia="en-US" w:bidi="ar-SA"/>
              </w:rPr>
            </w:pPr>
            <w:r w:rsidRPr="00034DBF">
              <w:rPr>
                <w:rFonts w:ascii="Arial" w:hAnsi="Arial" w:cs="Arial"/>
                <w:color w:val="auto"/>
                <w:kern w:val="0"/>
                <w:sz w:val="14"/>
                <w:szCs w:val="14"/>
                <w:lang w:eastAsia="en-US" w:bidi="ar-SA"/>
              </w:rPr>
              <w:t xml:space="preserve">Se si indicare: </w:t>
            </w:r>
          </w:p>
          <w:p w14:paraId="6E0391C2" w14:textId="103B276A" w:rsidR="00DA0B41" w:rsidRPr="00034DBF" w:rsidRDefault="00DA0B41" w:rsidP="00796202">
            <w:pPr>
              <w:pStyle w:val="Text1"/>
              <w:ind w:left="0"/>
              <w:rPr>
                <w:rFonts w:ascii="Arial" w:hAnsi="Arial" w:cs="Arial"/>
                <w:color w:val="auto"/>
                <w:kern w:val="0"/>
                <w:sz w:val="14"/>
                <w:szCs w:val="14"/>
                <w:lang w:eastAsia="en-US" w:bidi="ar-SA"/>
              </w:rPr>
            </w:pPr>
            <w:r w:rsidRPr="00034DBF">
              <w:rPr>
                <w:rFonts w:ascii="Arial" w:hAnsi="Arial" w:cs="Arial"/>
                <w:color w:val="auto"/>
                <w:kern w:val="0"/>
                <w:sz w:val="14"/>
                <w:szCs w:val="14"/>
                <w:lang w:eastAsia="en-US" w:bidi="ar-SA"/>
              </w:rPr>
              <w:t xml:space="preserve">Prefettura di competenza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r w:rsidRPr="00034DBF">
              <w:rPr>
                <w:rFonts w:ascii="Arial" w:hAnsi="Arial" w:cs="Arial"/>
                <w:color w:val="auto"/>
                <w:kern w:val="0"/>
                <w:sz w:val="14"/>
                <w:szCs w:val="14"/>
                <w:lang w:eastAsia="en-US" w:bidi="ar-SA"/>
              </w:rPr>
              <w:t xml:space="preserve">  </w:t>
            </w:r>
          </w:p>
          <w:p w14:paraId="35205E88" w14:textId="77777777" w:rsidR="00796202" w:rsidRDefault="00A55035" w:rsidP="00796202">
            <w:pPr>
              <w:pStyle w:val="Text1"/>
              <w:ind w:left="0"/>
              <w:rPr>
                <w:rFonts w:ascii="Arial" w:hAnsi="Arial" w:cs="Arial"/>
                <w:sz w:val="14"/>
                <w:szCs w:val="14"/>
              </w:rPr>
            </w:pPr>
            <w:r w:rsidRPr="00034DBF">
              <w:rPr>
                <w:rFonts w:ascii="Arial" w:hAnsi="Arial" w:cs="Arial"/>
                <w:color w:val="auto"/>
                <w:kern w:val="0"/>
                <w:sz w:val="14"/>
                <w:szCs w:val="14"/>
                <w:lang w:eastAsia="en-US" w:bidi="ar-SA"/>
              </w:rPr>
              <w:t>D</w:t>
            </w:r>
            <w:r w:rsidR="00DA0B41" w:rsidRPr="00034DBF">
              <w:rPr>
                <w:rFonts w:ascii="Arial" w:hAnsi="Arial" w:cs="Arial"/>
                <w:color w:val="auto"/>
                <w:kern w:val="0"/>
                <w:sz w:val="14"/>
                <w:szCs w:val="14"/>
                <w:lang w:eastAsia="en-US" w:bidi="ar-SA"/>
              </w:rPr>
              <w:t xml:space="preserve">ata di scadenza dell’iscrizione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33D0EE19" w14:textId="77777777" w:rsidR="00DA0B41" w:rsidRPr="00034DBF" w:rsidRDefault="00DA0B41" w:rsidP="00DA0B41">
            <w:pPr>
              <w:suppressAutoHyphens w:val="0"/>
              <w:spacing w:before="0" w:after="0"/>
              <w:jc w:val="both"/>
              <w:rPr>
                <w:rFonts w:ascii="Arial" w:hAnsi="Arial" w:cs="Arial"/>
                <w:color w:val="auto"/>
                <w:kern w:val="0"/>
                <w:sz w:val="14"/>
                <w:szCs w:val="14"/>
                <w:lang w:eastAsia="en-US" w:bidi="ar-SA"/>
              </w:rPr>
            </w:pPr>
            <w:r w:rsidRPr="00034DBF">
              <w:rPr>
                <w:rFonts w:ascii="Arial" w:hAnsi="Arial" w:cs="Arial"/>
                <w:color w:val="auto"/>
                <w:kern w:val="0"/>
                <w:sz w:val="14"/>
                <w:szCs w:val="14"/>
                <w:lang w:eastAsia="en-US" w:bidi="ar-SA"/>
              </w:rPr>
              <w:t>Se scaduta indicare se l’impresa ha presentato la domanda di rinnovo dell’iscrizione e la data di presentazione dell’istanza</w:t>
            </w:r>
          </w:p>
          <w:p w14:paraId="2876099E"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294C7DE3" w14:textId="77777777" w:rsidR="009643E5" w:rsidRPr="00034DBF" w:rsidRDefault="009643E5" w:rsidP="00DA0B41">
            <w:pPr>
              <w:rPr>
                <w:rFonts w:ascii="Arial" w:hAnsi="Arial" w:cs="Arial"/>
                <w:sz w:val="14"/>
                <w:szCs w:val="14"/>
              </w:rPr>
            </w:pPr>
          </w:p>
          <w:p w14:paraId="7686255C" w14:textId="147A2CEB" w:rsidR="009643E5" w:rsidRPr="00034DBF" w:rsidRDefault="00796202" w:rsidP="009643E5">
            <w:pPr>
              <w:suppressAutoHyphens w:val="0"/>
              <w:spacing w:before="0" w:after="0"/>
              <w:rPr>
                <w:rFonts w:ascii="Arial" w:hAnsi="Arial" w:cs="Arial"/>
                <w:color w:val="auto"/>
                <w:kern w:val="0"/>
                <w:sz w:val="14"/>
                <w:szCs w:val="14"/>
                <w:lang w:eastAsia="en-US" w:bidi="ar-SA"/>
              </w:rPr>
            </w:pPr>
            <w:r>
              <w:rPr>
                <w:rFonts w:ascii="Arial" w:hAnsi="Arial" w:cs="Arial"/>
                <w:color w:val="auto"/>
                <w:kern w:val="0"/>
                <w:sz w:val="14"/>
                <w:szCs w:val="14"/>
                <w:lang w:eastAsia="en-US" w:bidi="ar-SA"/>
              </w:rPr>
              <w:fldChar w:fldCharType="begin">
                <w:ffData>
                  <w:name w:val="Controllo55"/>
                  <w:enabled/>
                  <w:calcOnExit w:val="0"/>
                  <w:checkBox>
                    <w:sizeAuto/>
                    <w:default w:val="0"/>
                  </w:checkBox>
                </w:ffData>
              </w:fldChar>
            </w:r>
            <w:bookmarkStart w:id="65" w:name="Controllo55"/>
            <w:r>
              <w:rPr>
                <w:rFonts w:ascii="Arial" w:hAnsi="Arial" w:cs="Arial"/>
                <w:color w:val="auto"/>
                <w:kern w:val="0"/>
                <w:sz w:val="14"/>
                <w:szCs w:val="14"/>
                <w:lang w:eastAsia="en-US" w:bidi="ar-SA"/>
              </w:rPr>
              <w:instrText xml:space="preserve"> FORMCHECKBOX </w:instrText>
            </w:r>
            <w:r>
              <w:rPr>
                <w:rFonts w:ascii="Arial" w:hAnsi="Arial" w:cs="Arial"/>
                <w:color w:val="auto"/>
                <w:kern w:val="0"/>
                <w:sz w:val="14"/>
                <w:szCs w:val="14"/>
                <w:lang w:eastAsia="en-US" w:bidi="ar-SA"/>
              </w:rPr>
            </w:r>
            <w:r>
              <w:rPr>
                <w:rFonts w:ascii="Arial" w:hAnsi="Arial" w:cs="Arial"/>
                <w:color w:val="auto"/>
                <w:kern w:val="0"/>
                <w:sz w:val="14"/>
                <w:szCs w:val="14"/>
                <w:lang w:eastAsia="en-US" w:bidi="ar-SA"/>
              </w:rPr>
              <w:fldChar w:fldCharType="separate"/>
            </w:r>
            <w:r>
              <w:rPr>
                <w:rFonts w:ascii="Arial" w:hAnsi="Arial" w:cs="Arial"/>
                <w:color w:val="auto"/>
                <w:kern w:val="0"/>
                <w:sz w:val="14"/>
                <w:szCs w:val="14"/>
                <w:lang w:eastAsia="en-US" w:bidi="ar-SA"/>
              </w:rPr>
              <w:fldChar w:fldCharType="end"/>
            </w:r>
            <w:bookmarkEnd w:id="65"/>
            <w:r w:rsidR="009643E5" w:rsidRPr="00034DBF">
              <w:rPr>
                <w:rFonts w:ascii="Arial" w:hAnsi="Arial" w:cs="Arial"/>
                <w:color w:val="auto"/>
                <w:kern w:val="0"/>
                <w:sz w:val="14"/>
                <w:szCs w:val="14"/>
                <w:lang w:eastAsia="en-US" w:bidi="ar-SA"/>
              </w:rPr>
              <w:t xml:space="preserve"> Sì </w:t>
            </w:r>
            <w:r>
              <w:rPr>
                <w:rFonts w:ascii="Arial" w:hAnsi="Arial" w:cs="Arial"/>
                <w:color w:val="auto"/>
                <w:kern w:val="0"/>
                <w:sz w:val="14"/>
                <w:szCs w:val="14"/>
                <w:lang w:eastAsia="en-US" w:bidi="ar-SA"/>
              </w:rPr>
              <w:fldChar w:fldCharType="begin">
                <w:ffData>
                  <w:name w:val="Controllo56"/>
                  <w:enabled/>
                  <w:calcOnExit w:val="0"/>
                  <w:checkBox>
                    <w:sizeAuto/>
                    <w:default w:val="0"/>
                  </w:checkBox>
                </w:ffData>
              </w:fldChar>
            </w:r>
            <w:bookmarkStart w:id="66" w:name="Controllo56"/>
            <w:r>
              <w:rPr>
                <w:rFonts w:ascii="Arial" w:hAnsi="Arial" w:cs="Arial"/>
                <w:color w:val="auto"/>
                <w:kern w:val="0"/>
                <w:sz w:val="14"/>
                <w:szCs w:val="14"/>
                <w:lang w:eastAsia="en-US" w:bidi="ar-SA"/>
              </w:rPr>
              <w:instrText xml:space="preserve"> FORMCHECKBOX </w:instrText>
            </w:r>
            <w:r>
              <w:rPr>
                <w:rFonts w:ascii="Arial" w:hAnsi="Arial" w:cs="Arial"/>
                <w:color w:val="auto"/>
                <w:kern w:val="0"/>
                <w:sz w:val="14"/>
                <w:szCs w:val="14"/>
                <w:lang w:eastAsia="en-US" w:bidi="ar-SA"/>
              </w:rPr>
            </w:r>
            <w:r>
              <w:rPr>
                <w:rFonts w:ascii="Arial" w:hAnsi="Arial" w:cs="Arial"/>
                <w:color w:val="auto"/>
                <w:kern w:val="0"/>
                <w:sz w:val="14"/>
                <w:szCs w:val="14"/>
                <w:lang w:eastAsia="en-US" w:bidi="ar-SA"/>
              </w:rPr>
              <w:fldChar w:fldCharType="separate"/>
            </w:r>
            <w:r>
              <w:rPr>
                <w:rFonts w:ascii="Arial" w:hAnsi="Arial" w:cs="Arial"/>
                <w:color w:val="auto"/>
                <w:kern w:val="0"/>
                <w:sz w:val="14"/>
                <w:szCs w:val="14"/>
                <w:lang w:eastAsia="en-US" w:bidi="ar-SA"/>
              </w:rPr>
              <w:fldChar w:fldCharType="end"/>
            </w:r>
            <w:bookmarkEnd w:id="66"/>
            <w:r w:rsidR="009643E5" w:rsidRPr="00034DBF">
              <w:rPr>
                <w:rFonts w:ascii="Arial" w:hAnsi="Arial" w:cs="Arial"/>
                <w:color w:val="auto"/>
                <w:kern w:val="0"/>
                <w:sz w:val="14"/>
                <w:szCs w:val="14"/>
                <w:lang w:eastAsia="en-US" w:bidi="ar-SA"/>
              </w:rPr>
              <w:t xml:space="preserve"> No</w:t>
            </w:r>
          </w:p>
          <w:p w14:paraId="13542798" w14:textId="77777777" w:rsidR="009643E5" w:rsidRPr="00034DBF" w:rsidRDefault="009643E5" w:rsidP="009643E5">
            <w:pPr>
              <w:suppressAutoHyphens w:val="0"/>
              <w:spacing w:before="0" w:after="0"/>
              <w:rPr>
                <w:rFonts w:ascii="Arial" w:hAnsi="Arial" w:cs="Arial"/>
                <w:color w:val="auto"/>
                <w:kern w:val="0"/>
                <w:sz w:val="14"/>
                <w:szCs w:val="14"/>
                <w:lang w:eastAsia="en-US" w:bidi="ar-SA"/>
              </w:rPr>
            </w:pPr>
          </w:p>
          <w:p w14:paraId="1E7FBEB9" w14:textId="77777777" w:rsidR="009643E5" w:rsidRPr="00034DBF" w:rsidRDefault="009643E5" w:rsidP="009643E5">
            <w:pPr>
              <w:suppressAutoHyphens w:val="0"/>
              <w:spacing w:before="0" w:after="0"/>
              <w:jc w:val="both"/>
              <w:rPr>
                <w:rFonts w:ascii="Arial" w:hAnsi="Arial" w:cs="Arial"/>
                <w:color w:val="auto"/>
                <w:kern w:val="0"/>
                <w:sz w:val="14"/>
                <w:szCs w:val="14"/>
                <w:lang w:eastAsia="en-US" w:bidi="ar-SA"/>
              </w:rPr>
            </w:pPr>
            <w:r w:rsidRPr="00034DBF">
              <w:rPr>
                <w:rFonts w:ascii="Arial" w:hAnsi="Arial" w:cs="Arial"/>
                <w:color w:val="auto"/>
                <w:kern w:val="0"/>
                <w:sz w:val="14"/>
                <w:szCs w:val="14"/>
                <w:lang w:eastAsia="en-US" w:bidi="ar-SA"/>
              </w:rPr>
              <w:t xml:space="preserve">Se si indicare: </w:t>
            </w:r>
          </w:p>
          <w:p w14:paraId="25C48425" w14:textId="37B56017" w:rsidR="009643E5" w:rsidRPr="00034DBF" w:rsidRDefault="009643E5" w:rsidP="00796202">
            <w:pPr>
              <w:pStyle w:val="Text1"/>
              <w:ind w:left="0"/>
              <w:rPr>
                <w:rFonts w:ascii="Arial" w:hAnsi="Arial" w:cs="Arial"/>
                <w:color w:val="auto"/>
                <w:kern w:val="0"/>
                <w:sz w:val="14"/>
                <w:szCs w:val="14"/>
                <w:lang w:eastAsia="en-US" w:bidi="ar-SA"/>
              </w:rPr>
            </w:pPr>
            <w:r w:rsidRPr="00034DBF">
              <w:rPr>
                <w:rFonts w:ascii="Arial" w:hAnsi="Arial" w:cs="Arial"/>
                <w:color w:val="auto"/>
                <w:kern w:val="0"/>
                <w:sz w:val="14"/>
                <w:szCs w:val="14"/>
                <w:lang w:eastAsia="en-US" w:bidi="ar-SA"/>
              </w:rPr>
              <w:t xml:space="preserve">Prefettura di competenza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1FCCD4A2" w14:textId="77777777" w:rsidR="00796202" w:rsidRDefault="00237C04" w:rsidP="00796202">
            <w:pPr>
              <w:pStyle w:val="Text1"/>
              <w:ind w:left="0"/>
              <w:rPr>
                <w:rFonts w:ascii="Arial" w:hAnsi="Arial" w:cs="Arial"/>
                <w:sz w:val="14"/>
                <w:szCs w:val="14"/>
              </w:rPr>
            </w:pPr>
            <w:r w:rsidRPr="00034DBF">
              <w:rPr>
                <w:rFonts w:ascii="Arial" w:hAnsi="Arial" w:cs="Arial"/>
                <w:color w:val="auto"/>
                <w:kern w:val="0"/>
                <w:sz w:val="14"/>
                <w:szCs w:val="14"/>
                <w:lang w:eastAsia="en-US" w:bidi="ar-SA"/>
              </w:rPr>
              <w:t>D</w:t>
            </w:r>
            <w:r w:rsidR="009643E5" w:rsidRPr="00034DBF">
              <w:rPr>
                <w:rFonts w:ascii="Arial" w:hAnsi="Arial" w:cs="Arial"/>
                <w:color w:val="auto"/>
                <w:kern w:val="0"/>
                <w:sz w:val="14"/>
                <w:szCs w:val="14"/>
                <w:lang w:eastAsia="en-US" w:bidi="ar-SA"/>
              </w:rPr>
              <w:t xml:space="preserve">ata di </w:t>
            </w:r>
            <w:r w:rsidRPr="00034DBF">
              <w:rPr>
                <w:rFonts w:ascii="Arial" w:hAnsi="Arial" w:cs="Arial"/>
                <w:color w:val="auto"/>
                <w:kern w:val="0"/>
                <w:sz w:val="14"/>
                <w:szCs w:val="14"/>
                <w:lang w:eastAsia="en-US" w:bidi="ar-SA"/>
              </w:rPr>
              <w:t xml:space="preserve">richiesta </w:t>
            </w:r>
            <w:r w:rsidR="009643E5" w:rsidRPr="00034DBF">
              <w:rPr>
                <w:rFonts w:ascii="Arial" w:hAnsi="Arial" w:cs="Arial"/>
                <w:color w:val="auto"/>
                <w:kern w:val="0"/>
                <w:sz w:val="14"/>
                <w:szCs w:val="14"/>
                <w:lang w:eastAsia="en-US" w:bidi="ar-SA"/>
              </w:rPr>
              <w:t xml:space="preserve">dell’iscrizione </w:t>
            </w:r>
            <w:r w:rsidR="00796202">
              <w:rPr>
                <w:rFonts w:ascii="Arial" w:hAnsi="Arial" w:cs="Arial"/>
                <w:sz w:val="14"/>
                <w:szCs w:val="14"/>
              </w:rPr>
              <w:t>[</w:t>
            </w:r>
            <w:r w:rsidR="00796202">
              <w:rPr>
                <w:rFonts w:ascii="Arial" w:hAnsi="Arial" w:cs="Arial"/>
                <w:sz w:val="14"/>
                <w:szCs w:val="14"/>
              </w:rPr>
              <w:fldChar w:fldCharType="begin">
                <w:ffData>
                  <w:name w:val="Testo9"/>
                  <w:enabled/>
                  <w:calcOnExit w:val="0"/>
                  <w:textInput/>
                </w:ffData>
              </w:fldChar>
            </w:r>
            <w:r w:rsidR="00796202">
              <w:rPr>
                <w:rFonts w:ascii="Arial" w:hAnsi="Arial" w:cs="Arial"/>
                <w:sz w:val="14"/>
                <w:szCs w:val="14"/>
              </w:rPr>
              <w:instrText xml:space="preserve"> FORMTEXT </w:instrText>
            </w:r>
            <w:r w:rsidR="00796202">
              <w:rPr>
                <w:rFonts w:ascii="Arial" w:hAnsi="Arial" w:cs="Arial"/>
                <w:sz w:val="14"/>
                <w:szCs w:val="14"/>
              </w:rPr>
            </w:r>
            <w:r w:rsidR="00796202">
              <w:rPr>
                <w:rFonts w:ascii="Arial" w:hAnsi="Arial" w:cs="Arial"/>
                <w:sz w:val="14"/>
                <w:szCs w:val="14"/>
              </w:rPr>
              <w:fldChar w:fldCharType="separate"/>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noProof/>
                <w:sz w:val="14"/>
                <w:szCs w:val="14"/>
              </w:rPr>
              <w:t> </w:t>
            </w:r>
            <w:r w:rsidR="00796202">
              <w:rPr>
                <w:rFonts w:ascii="Arial" w:hAnsi="Arial" w:cs="Arial"/>
                <w:sz w:val="14"/>
                <w:szCs w:val="14"/>
              </w:rPr>
              <w:fldChar w:fldCharType="end"/>
            </w:r>
            <w:r w:rsidR="00796202">
              <w:rPr>
                <w:rFonts w:ascii="Arial" w:hAnsi="Arial" w:cs="Arial"/>
                <w:sz w:val="14"/>
                <w:szCs w:val="14"/>
              </w:rPr>
              <w:t>]</w:t>
            </w:r>
          </w:p>
          <w:p w14:paraId="7F0E371C" w14:textId="10060992" w:rsidR="009643E5" w:rsidRPr="00034DBF" w:rsidRDefault="009643E5" w:rsidP="009643E5">
            <w:pPr>
              <w:suppressAutoHyphens w:val="0"/>
              <w:spacing w:before="0" w:after="0"/>
              <w:jc w:val="both"/>
              <w:rPr>
                <w:rFonts w:ascii="Arial" w:hAnsi="Arial" w:cs="Arial"/>
                <w:color w:val="auto"/>
                <w:kern w:val="0"/>
                <w:sz w:val="14"/>
                <w:szCs w:val="14"/>
                <w:lang w:eastAsia="en-US" w:bidi="ar-SA"/>
              </w:rPr>
            </w:pPr>
            <w:r w:rsidRPr="00034DBF">
              <w:rPr>
                <w:rFonts w:ascii="Arial" w:hAnsi="Arial" w:cs="Arial"/>
                <w:color w:val="auto"/>
                <w:kern w:val="0"/>
                <w:sz w:val="14"/>
                <w:szCs w:val="14"/>
                <w:lang w:eastAsia="en-US" w:bidi="ar-SA"/>
              </w:rPr>
              <w:t xml:space="preserve"> </w:t>
            </w:r>
          </w:p>
          <w:p w14:paraId="5F652BCD" w14:textId="77777777" w:rsidR="00DA0B41" w:rsidRPr="00034DBF" w:rsidRDefault="00DA0B41" w:rsidP="00DA0B41">
            <w:pPr>
              <w:rPr>
                <w:rFonts w:ascii="Arial" w:hAnsi="Arial" w:cs="Arial"/>
                <w:sz w:val="14"/>
                <w:szCs w:val="14"/>
              </w:rPr>
            </w:pPr>
          </w:p>
          <w:p w14:paraId="474E306A" w14:textId="77777777" w:rsidR="00DA0B41" w:rsidRPr="00034DBF" w:rsidRDefault="00DA0B41" w:rsidP="00DA0B41">
            <w:pPr>
              <w:rPr>
                <w:rFonts w:ascii="Arial" w:hAnsi="Arial" w:cs="Arial"/>
                <w:sz w:val="14"/>
                <w:szCs w:val="14"/>
              </w:rPr>
            </w:pPr>
          </w:p>
          <w:p w14:paraId="1DA41D4A" w14:textId="77777777" w:rsidR="00DA0B41" w:rsidRPr="00034DBF" w:rsidRDefault="00DA0B41"/>
        </w:tc>
      </w:tr>
    </w:tbl>
    <w:p w14:paraId="0E96EFBC" w14:textId="77777777" w:rsidR="006C0C8F" w:rsidRDefault="006C0C8F"/>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1"/>
        <w:gridCol w:w="4077"/>
      </w:tblGrid>
      <w:tr w:rsidR="00A23B3E" w14:paraId="759C48B9" w14:textId="77777777" w:rsidTr="006C0C8F">
        <w:trPr>
          <w:trHeight w:val="1651"/>
        </w:trPr>
        <w:tc>
          <w:tcPr>
            <w:tcW w:w="5211" w:type="dxa"/>
            <w:tcBorders>
              <w:left w:val="single" w:sz="4" w:space="0" w:color="auto"/>
              <w:bottom w:val="single" w:sz="4" w:space="0" w:color="auto"/>
            </w:tcBorders>
            <w:shd w:val="clear" w:color="auto" w:fill="EEECE1"/>
          </w:tcPr>
          <w:p w14:paraId="4F77A895" w14:textId="77777777" w:rsidR="00A23B3E" w:rsidRPr="00F53D44" w:rsidRDefault="00A23B3E">
            <w:pPr>
              <w:rPr>
                <w:rFonts w:ascii="Arial" w:hAnsi="Arial" w:cs="Arial"/>
                <w:color w:val="000000"/>
                <w:sz w:val="14"/>
                <w:szCs w:val="14"/>
              </w:rPr>
            </w:pPr>
            <w:r w:rsidRPr="00F53D44">
              <w:rPr>
                <w:rFonts w:ascii="Arial" w:hAnsi="Arial" w:cs="Arial"/>
                <w:color w:val="000000"/>
                <w:sz w:val="14"/>
                <w:szCs w:val="14"/>
              </w:rPr>
              <w:t>L’operatore economico si trova i</w:t>
            </w:r>
            <w:r w:rsidR="00CF6E91">
              <w:rPr>
                <w:rFonts w:ascii="Arial" w:hAnsi="Arial" w:cs="Arial"/>
                <w:color w:val="000000"/>
                <w:sz w:val="14"/>
                <w:szCs w:val="14"/>
              </w:rPr>
              <w:t>n una delle seguenti situazioni</w:t>
            </w:r>
            <w:r w:rsidRPr="00F53D44">
              <w:rPr>
                <w:rFonts w:ascii="Arial" w:hAnsi="Arial" w:cs="Arial"/>
                <w:color w:val="000000"/>
                <w:sz w:val="14"/>
                <w:szCs w:val="14"/>
              </w:rPr>
              <w:t>?</w:t>
            </w:r>
          </w:p>
          <w:p w14:paraId="3C8B3931" w14:textId="044C7AD8" w:rsidR="00A23B3E" w:rsidRPr="00F53D44" w:rsidRDefault="00E10ACC" w:rsidP="006C0C8F">
            <w:pPr>
              <w:pStyle w:val="NormaleWeb1"/>
              <w:numPr>
                <w:ilvl w:val="0"/>
                <w:numId w:val="10"/>
              </w:numPr>
              <w:spacing w:before="0" w:after="0"/>
              <w:ind w:left="284" w:hanging="284"/>
              <w:jc w:val="both"/>
              <w:rPr>
                <w:rFonts w:ascii="Arial" w:hAnsi="Arial" w:cs="Arial"/>
                <w:strike/>
                <w:color w:val="000000"/>
                <w:sz w:val="14"/>
                <w:szCs w:val="14"/>
              </w:rPr>
            </w:pPr>
            <w:r w:rsidRPr="006C0C8F">
              <w:rPr>
                <w:rFonts w:ascii="Arial" w:hAnsi="Arial" w:cs="Arial"/>
                <w:color w:val="000000"/>
                <w:sz w:val="14"/>
                <w:szCs w:val="14"/>
              </w:rPr>
              <w:t xml:space="preserve">È </w:t>
            </w:r>
            <w:r w:rsidR="00A23B3E" w:rsidRPr="006C0C8F">
              <w:rPr>
                <w:rFonts w:ascii="Arial" w:hAnsi="Arial" w:cs="Arial"/>
                <w:color w:val="000000"/>
                <w:sz w:val="14"/>
                <w:szCs w:val="14"/>
              </w:rPr>
              <w:t>stato soggetto alla sanzione interdittiva di cui all'</w:t>
            </w:r>
            <w:hyperlink r:id="rId19" w:anchor="09" w:history="1">
              <w:r w:rsidR="00A23B3E" w:rsidRPr="006C0C8F">
                <w:rPr>
                  <w:rStyle w:val="Collegamentoipertestuale"/>
                  <w:rFonts w:ascii="Arial" w:eastAsia="font1205" w:hAnsi="Arial" w:cs="Arial"/>
                  <w:color w:val="000000"/>
                  <w:sz w:val="14"/>
                  <w:szCs w:val="14"/>
                  <w:u w:val="none"/>
                </w:rPr>
                <w:t xml:space="preserve">articolo 9, comma 2, lettera c) del </w:t>
              </w:r>
              <w:proofErr w:type="spellStart"/>
              <w:r w:rsidR="00691D67" w:rsidRPr="006C0C8F">
                <w:rPr>
                  <w:rStyle w:val="Collegamentoipertestuale"/>
                  <w:rFonts w:ascii="Arial" w:eastAsia="font1205" w:hAnsi="Arial" w:cs="Arial"/>
                  <w:color w:val="000000"/>
                  <w:sz w:val="14"/>
                  <w:szCs w:val="14"/>
                  <w:u w:val="none"/>
                </w:rPr>
                <w:t>D.Lgs.</w:t>
              </w:r>
              <w:proofErr w:type="spellEnd"/>
              <w:r w:rsidR="00A23B3E" w:rsidRPr="006C0C8F">
                <w:rPr>
                  <w:rStyle w:val="Collegamentoipertestuale"/>
                  <w:rFonts w:ascii="Arial" w:eastAsia="font1205" w:hAnsi="Arial" w:cs="Arial"/>
                  <w:color w:val="000000"/>
                  <w:sz w:val="14"/>
                  <w:szCs w:val="14"/>
                  <w:u w:val="none"/>
                </w:rPr>
                <w:t xml:space="preserve"> 8 giugno 2001, n. 231</w:t>
              </w:r>
            </w:hyperlink>
            <w:r w:rsidR="00A23B3E" w:rsidRPr="006C0C8F">
              <w:rPr>
                <w:rFonts w:ascii="Arial" w:hAnsi="Arial" w:cs="Arial"/>
                <w:color w:val="000000"/>
                <w:sz w:val="14"/>
                <w:szCs w:val="14"/>
              </w:rPr>
              <w:t xml:space="preserve"> o ad altra sanzione che comporta il divieto di contrarre con la pubblica amministrazione, compresi i provvedimenti interdittivi di cui all'</w:t>
            </w:r>
            <w:hyperlink r:id="rId20" w:anchor="014" w:history="1">
              <w:r w:rsidR="00A23B3E" w:rsidRPr="006C0C8F">
                <w:rPr>
                  <w:rStyle w:val="Collegamentoipertestuale"/>
                  <w:rFonts w:ascii="Arial" w:eastAsia="font1205" w:hAnsi="Arial" w:cs="Arial"/>
                  <w:color w:val="000000"/>
                  <w:sz w:val="14"/>
                  <w:szCs w:val="14"/>
                  <w:u w:val="none"/>
                </w:rPr>
                <w:t xml:space="preserve">articolo 14 del </w:t>
              </w:r>
              <w:proofErr w:type="spellStart"/>
              <w:r w:rsidR="00691D67" w:rsidRPr="006C0C8F">
                <w:rPr>
                  <w:rStyle w:val="Collegamentoipertestuale"/>
                  <w:rFonts w:ascii="Arial" w:eastAsia="font1205" w:hAnsi="Arial" w:cs="Arial"/>
                  <w:color w:val="000000"/>
                  <w:sz w:val="14"/>
                  <w:szCs w:val="14"/>
                  <w:u w:val="none"/>
                </w:rPr>
                <w:t>D.Lgs.</w:t>
              </w:r>
              <w:proofErr w:type="spellEnd"/>
              <w:r w:rsidR="00A23B3E" w:rsidRPr="006C0C8F">
                <w:rPr>
                  <w:rStyle w:val="Collegamentoipertestuale"/>
                  <w:rFonts w:ascii="Arial" w:eastAsia="font1205" w:hAnsi="Arial" w:cs="Arial"/>
                  <w:color w:val="000000"/>
                  <w:sz w:val="14"/>
                  <w:szCs w:val="14"/>
                  <w:u w:val="none"/>
                </w:rPr>
                <w:t xml:space="preserve"> 9 aprile 2008, n. 81</w:t>
              </w:r>
            </w:hyperlink>
            <w:r w:rsidR="00A23B3E" w:rsidRPr="006C0C8F">
              <w:rPr>
                <w:rFonts w:ascii="Arial" w:hAnsi="Arial" w:cs="Arial"/>
                <w:color w:val="000000"/>
                <w:sz w:val="14"/>
                <w:szCs w:val="14"/>
              </w:rPr>
              <w:t xml:space="preserve"> (Articolo </w:t>
            </w:r>
            <w:r w:rsidR="007A72AA">
              <w:rPr>
                <w:rFonts w:ascii="Arial" w:hAnsi="Arial" w:cs="Arial"/>
                <w:color w:val="000000"/>
                <w:sz w:val="14"/>
                <w:szCs w:val="14"/>
              </w:rPr>
              <w:t>94</w:t>
            </w:r>
            <w:r w:rsidR="00A23B3E" w:rsidRPr="006C0C8F">
              <w:rPr>
                <w:rFonts w:ascii="Arial" w:hAnsi="Arial" w:cs="Arial"/>
                <w:color w:val="000000"/>
                <w:sz w:val="14"/>
                <w:szCs w:val="14"/>
              </w:rPr>
              <w:t xml:space="preserve">, comma 5, lettera </w:t>
            </w:r>
            <w:r w:rsidR="007A72AA">
              <w:rPr>
                <w:rFonts w:ascii="Arial" w:hAnsi="Arial" w:cs="Arial"/>
                <w:color w:val="000000"/>
                <w:sz w:val="14"/>
                <w:szCs w:val="14"/>
              </w:rPr>
              <w:t>a</w:t>
            </w:r>
            <w:r w:rsidR="00034DBF">
              <w:rPr>
                <w:rFonts w:ascii="Arial" w:hAnsi="Arial" w:cs="Arial"/>
                <w:color w:val="000000"/>
                <w:sz w:val="14"/>
                <w:szCs w:val="14"/>
              </w:rPr>
              <w:t>);</w:t>
            </w:r>
            <w:r w:rsidR="00A23B3E" w:rsidRPr="006C0C8F">
              <w:rPr>
                <w:rFonts w:ascii="Arial" w:hAnsi="Arial" w:cs="Arial"/>
                <w:color w:val="000000"/>
                <w:sz w:val="14"/>
                <w:szCs w:val="14"/>
              </w:rPr>
              <w:t xml:space="preserve"> </w:t>
            </w:r>
          </w:p>
        </w:tc>
        <w:tc>
          <w:tcPr>
            <w:tcW w:w="4077" w:type="dxa"/>
            <w:tcBorders>
              <w:bottom w:val="single" w:sz="4" w:space="0" w:color="auto"/>
            </w:tcBorders>
          </w:tcPr>
          <w:p w14:paraId="441DD734" w14:textId="77777777" w:rsidR="006C0C8F" w:rsidRDefault="006C0C8F" w:rsidP="00F53D44">
            <w:pPr>
              <w:jc w:val="both"/>
              <w:rPr>
                <w:rFonts w:ascii="Arial" w:hAnsi="Arial" w:cs="Arial"/>
                <w:color w:val="000000"/>
                <w:sz w:val="14"/>
                <w:szCs w:val="14"/>
              </w:rPr>
            </w:pPr>
          </w:p>
          <w:p w14:paraId="47D5CDE4" w14:textId="790AC715" w:rsidR="005309A4" w:rsidRPr="00F53D44" w:rsidRDefault="00796202" w:rsidP="00F53D44">
            <w:pPr>
              <w:jc w:val="both"/>
              <w:rPr>
                <w:rFonts w:ascii="Arial" w:hAnsi="Arial" w:cs="Arial"/>
                <w:color w:val="000000"/>
                <w:sz w:val="14"/>
                <w:szCs w:val="14"/>
              </w:rPr>
            </w:pPr>
            <w:r>
              <w:rPr>
                <w:rFonts w:ascii="Arial" w:hAnsi="Arial" w:cs="Arial"/>
                <w:color w:val="000000"/>
                <w:sz w:val="14"/>
                <w:szCs w:val="14"/>
              </w:rPr>
              <w:fldChar w:fldCharType="begin">
                <w:ffData>
                  <w:name w:val="Controllo57"/>
                  <w:enabled/>
                  <w:calcOnExit w:val="0"/>
                  <w:checkBox>
                    <w:sizeAuto/>
                    <w:default w:val="0"/>
                  </w:checkBox>
                </w:ffData>
              </w:fldChar>
            </w:r>
            <w:bookmarkStart w:id="67" w:name="Controllo57"/>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67"/>
            <w:r w:rsidR="00A23B3E" w:rsidRPr="00F53D44">
              <w:rPr>
                <w:rFonts w:ascii="Arial" w:hAnsi="Arial" w:cs="Arial"/>
                <w:color w:val="000000"/>
                <w:sz w:val="14"/>
                <w:szCs w:val="14"/>
              </w:rPr>
              <w:t xml:space="preserve"> Sì </w:t>
            </w:r>
            <w:r>
              <w:rPr>
                <w:rFonts w:ascii="Arial" w:hAnsi="Arial" w:cs="Arial"/>
                <w:color w:val="000000"/>
                <w:sz w:val="14"/>
                <w:szCs w:val="14"/>
              </w:rPr>
              <w:fldChar w:fldCharType="begin">
                <w:ffData>
                  <w:name w:val="Controllo58"/>
                  <w:enabled/>
                  <w:calcOnExit w:val="0"/>
                  <w:checkBox>
                    <w:sizeAuto/>
                    <w:default w:val="0"/>
                  </w:checkBox>
                </w:ffData>
              </w:fldChar>
            </w:r>
            <w:bookmarkStart w:id="68" w:name="Controllo58"/>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68"/>
            <w:r w:rsidR="00A23B3E" w:rsidRPr="00F53D44">
              <w:rPr>
                <w:rFonts w:ascii="Arial" w:hAnsi="Arial" w:cs="Arial"/>
                <w:color w:val="000000"/>
                <w:sz w:val="14"/>
                <w:szCs w:val="14"/>
              </w:rPr>
              <w:t xml:space="preserve"> No</w:t>
            </w:r>
          </w:p>
          <w:p w14:paraId="70488229" w14:textId="77777777" w:rsidR="005309A4" w:rsidRPr="00F53D44" w:rsidRDefault="00A23B3E" w:rsidP="00F53D44">
            <w:pPr>
              <w:jc w:val="both"/>
              <w:rPr>
                <w:rFonts w:ascii="Arial" w:hAnsi="Arial" w:cs="Arial"/>
                <w:color w:val="000000"/>
                <w:sz w:val="14"/>
                <w:szCs w:val="14"/>
              </w:rPr>
            </w:pPr>
            <w:r w:rsidRPr="00F53D44">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8B65309" w14:textId="255BCDA5" w:rsidR="00A23B3E" w:rsidRPr="00F53D44" w:rsidRDefault="00796202" w:rsidP="00796202">
            <w:pPr>
              <w:pStyle w:val="Text1"/>
              <w:ind w:left="0"/>
              <w:rPr>
                <w:color w:val="000000"/>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bl>
    <w:p w14:paraId="079ED3DA" w14:textId="77777777" w:rsidR="006C0C8F" w:rsidRDefault="006C0C8F"/>
    <w:p w14:paraId="7332025F" w14:textId="77777777" w:rsidR="008E2E17" w:rsidRDefault="008E2E17" w:rsidP="00E72799"/>
    <w:p w14:paraId="6091EED8" w14:textId="77777777" w:rsidR="00E72799" w:rsidRPr="00250EF3" w:rsidRDefault="008E2E17" w:rsidP="00E72799">
      <w:r>
        <w:br w:type="page"/>
      </w:r>
    </w:p>
    <w:p w14:paraId="5984C9E1" w14:textId="77777777" w:rsidR="00E72799" w:rsidRDefault="00E72799"/>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1"/>
        <w:gridCol w:w="4077"/>
      </w:tblGrid>
      <w:tr w:rsidR="00B05073" w14:paraId="39EE5C56" w14:textId="77777777" w:rsidTr="006C0C8F">
        <w:trPr>
          <w:trHeight w:val="1478"/>
        </w:trPr>
        <w:tc>
          <w:tcPr>
            <w:tcW w:w="5211" w:type="dxa"/>
            <w:tcBorders>
              <w:top w:val="single" w:sz="4" w:space="0" w:color="auto"/>
              <w:left w:val="single" w:sz="4" w:space="0" w:color="auto"/>
              <w:bottom w:val="single" w:sz="4" w:space="0" w:color="auto"/>
            </w:tcBorders>
            <w:shd w:val="clear" w:color="auto" w:fill="C6D9F1"/>
          </w:tcPr>
          <w:p w14:paraId="5641AEC7" w14:textId="77777777" w:rsidR="00B05073" w:rsidRPr="00F53D44" w:rsidRDefault="00B05073" w:rsidP="00F53D44">
            <w:pPr>
              <w:pStyle w:val="NormaleWeb1"/>
              <w:spacing w:before="0" w:after="0"/>
              <w:jc w:val="both"/>
              <w:rPr>
                <w:rFonts w:ascii="Arial" w:hAnsi="Arial" w:cs="Arial"/>
                <w:color w:val="000000"/>
                <w:sz w:val="14"/>
                <w:szCs w:val="14"/>
              </w:rPr>
            </w:pPr>
          </w:p>
          <w:p w14:paraId="30DAF3AB" w14:textId="068A7438" w:rsidR="00B05073" w:rsidRPr="00F53D44" w:rsidRDefault="00B05073" w:rsidP="00F53D44">
            <w:pPr>
              <w:pStyle w:val="NormaleWeb1"/>
              <w:numPr>
                <w:ilvl w:val="0"/>
                <w:numId w:val="10"/>
              </w:numPr>
              <w:spacing w:before="0" w:after="0"/>
              <w:ind w:left="284" w:hanging="284"/>
              <w:jc w:val="both"/>
              <w:rPr>
                <w:rFonts w:ascii="Arial" w:hAnsi="Arial" w:cs="Arial"/>
                <w:color w:val="000000"/>
                <w:sz w:val="14"/>
                <w:szCs w:val="14"/>
              </w:rPr>
            </w:pPr>
            <w:r w:rsidRPr="00F53D44">
              <w:rPr>
                <w:rFonts w:ascii="Arial" w:hAnsi="Arial" w:cs="Arial"/>
                <w:color w:val="000000"/>
                <w:sz w:val="14"/>
                <w:szCs w:val="14"/>
              </w:rPr>
              <w:t>È</w:t>
            </w:r>
            <w:r>
              <w:rPr>
                <w:rFonts w:ascii="Arial" w:hAnsi="Arial" w:cs="Arial"/>
                <w:color w:val="000000"/>
                <w:sz w:val="14"/>
                <w:szCs w:val="14"/>
              </w:rPr>
              <w:t xml:space="preserve"> </w:t>
            </w:r>
            <w:r w:rsidRPr="00F53D44">
              <w:rPr>
                <w:rFonts w:ascii="Arial" w:hAnsi="Arial" w:cs="Arial"/>
                <w:color w:val="000000"/>
                <w:sz w:val="14"/>
                <w:szCs w:val="14"/>
              </w:rPr>
              <w:t xml:space="preserve">iscritto nel casellario informatico tenuto dall'Osservatorio dell'ANAC per aver presentato false dichiarazioni o falsa documentazione </w:t>
            </w:r>
            <w:r w:rsidR="00921191" w:rsidRPr="00250EF3">
              <w:rPr>
                <w:rFonts w:ascii="Arial" w:hAnsi="Arial" w:cs="Arial"/>
                <w:color w:val="000000"/>
                <w:sz w:val="14"/>
                <w:szCs w:val="14"/>
              </w:rPr>
              <w:t xml:space="preserve">nelle procedure di gara e negli affidamenti di subappalti </w:t>
            </w:r>
            <w:r w:rsidR="005A125E">
              <w:rPr>
                <w:rFonts w:ascii="Arial" w:hAnsi="Arial" w:cs="Arial"/>
                <w:color w:val="000000"/>
                <w:sz w:val="14"/>
                <w:szCs w:val="14"/>
              </w:rPr>
              <w:t xml:space="preserve">ovvero </w:t>
            </w:r>
            <w:r w:rsidRPr="00F53D44">
              <w:rPr>
                <w:rFonts w:ascii="Arial" w:hAnsi="Arial" w:cs="Arial"/>
                <w:color w:val="000000"/>
                <w:sz w:val="14"/>
                <w:szCs w:val="14"/>
              </w:rPr>
              <w:t>ai fini del rilascio dell'attestazione di qualificazione, per il periodo durante il quale perdura l'iscrizione (Articolo</w:t>
            </w:r>
            <w:r w:rsidR="005A125E">
              <w:rPr>
                <w:rFonts w:ascii="Arial" w:hAnsi="Arial" w:cs="Arial"/>
                <w:color w:val="000000"/>
                <w:sz w:val="14"/>
                <w:szCs w:val="14"/>
              </w:rPr>
              <w:t>94 comma 5 lett. e) ed f</w:t>
            </w:r>
            <w:r w:rsidR="00034DBF">
              <w:rPr>
                <w:rFonts w:ascii="Arial" w:hAnsi="Arial" w:cs="Arial"/>
                <w:color w:val="000000"/>
                <w:sz w:val="14"/>
                <w:szCs w:val="14"/>
              </w:rPr>
              <w:t>);</w:t>
            </w:r>
            <w:r w:rsidRPr="00F53D44">
              <w:rPr>
                <w:rFonts w:ascii="Arial" w:hAnsi="Arial" w:cs="Arial"/>
                <w:color w:val="000000"/>
                <w:sz w:val="14"/>
                <w:szCs w:val="14"/>
              </w:rPr>
              <w:t xml:space="preserve"> </w:t>
            </w:r>
          </w:p>
          <w:p w14:paraId="5AC2A5C3" w14:textId="77777777" w:rsidR="00B05073" w:rsidRPr="00F53D44" w:rsidRDefault="00B05073" w:rsidP="00F53D44">
            <w:pPr>
              <w:pStyle w:val="NormaleWeb1"/>
              <w:spacing w:before="0" w:after="0"/>
              <w:ind w:left="284" w:hanging="284"/>
              <w:jc w:val="both"/>
              <w:rPr>
                <w:rFonts w:ascii="Arial" w:hAnsi="Arial" w:cs="Arial"/>
                <w:color w:val="000000"/>
                <w:sz w:val="14"/>
                <w:szCs w:val="14"/>
              </w:rPr>
            </w:pPr>
          </w:p>
          <w:p w14:paraId="785DFDFB" w14:textId="77777777" w:rsidR="00B05073" w:rsidRPr="00F53D44" w:rsidRDefault="00B05073" w:rsidP="00F53D44">
            <w:pPr>
              <w:pStyle w:val="NormaleWeb1"/>
              <w:spacing w:before="0" w:after="0"/>
              <w:ind w:left="284" w:hanging="284"/>
              <w:jc w:val="both"/>
              <w:rPr>
                <w:rFonts w:ascii="Arial" w:hAnsi="Arial" w:cs="Arial"/>
                <w:color w:val="000000"/>
                <w:sz w:val="14"/>
                <w:szCs w:val="14"/>
              </w:rPr>
            </w:pPr>
          </w:p>
          <w:p w14:paraId="48E585B6" w14:textId="77777777" w:rsidR="00B05073" w:rsidRDefault="00B05073" w:rsidP="00F53D44">
            <w:pPr>
              <w:pStyle w:val="NormaleWeb1"/>
              <w:spacing w:before="0" w:after="0"/>
              <w:ind w:left="284" w:hanging="284"/>
              <w:jc w:val="both"/>
              <w:rPr>
                <w:rFonts w:ascii="Arial" w:hAnsi="Arial" w:cs="Arial"/>
                <w:color w:val="000000"/>
                <w:sz w:val="14"/>
                <w:szCs w:val="14"/>
              </w:rPr>
            </w:pPr>
          </w:p>
          <w:p w14:paraId="284776F4" w14:textId="77777777" w:rsidR="00B05073" w:rsidRPr="00F53D44" w:rsidRDefault="00B05073" w:rsidP="00B05073">
            <w:pPr>
              <w:pStyle w:val="NormaleWeb1"/>
              <w:spacing w:before="0" w:after="0"/>
              <w:ind w:left="304"/>
              <w:jc w:val="both"/>
              <w:rPr>
                <w:rFonts w:ascii="Arial" w:hAnsi="Arial" w:cs="Arial"/>
                <w:color w:val="000000"/>
                <w:sz w:val="14"/>
                <w:szCs w:val="14"/>
              </w:rPr>
            </w:pPr>
          </w:p>
        </w:tc>
        <w:tc>
          <w:tcPr>
            <w:tcW w:w="4077" w:type="dxa"/>
            <w:tcBorders>
              <w:top w:val="single" w:sz="4" w:space="0" w:color="auto"/>
              <w:bottom w:val="single" w:sz="4" w:space="0" w:color="auto"/>
            </w:tcBorders>
          </w:tcPr>
          <w:p w14:paraId="58AB2E54" w14:textId="77777777" w:rsidR="00B05073" w:rsidRPr="00F53D44" w:rsidRDefault="00B05073" w:rsidP="00F53D44">
            <w:pPr>
              <w:jc w:val="both"/>
              <w:rPr>
                <w:rFonts w:ascii="Arial" w:hAnsi="Arial" w:cs="Arial"/>
                <w:color w:val="000000"/>
                <w:sz w:val="4"/>
                <w:szCs w:val="4"/>
              </w:rPr>
            </w:pPr>
          </w:p>
          <w:p w14:paraId="3A1D357E" w14:textId="409E7EF8" w:rsidR="00B05073" w:rsidRPr="00F53D44" w:rsidRDefault="00796202" w:rsidP="00F53D44">
            <w:pPr>
              <w:jc w:val="both"/>
              <w:rPr>
                <w:rFonts w:ascii="Arial" w:hAnsi="Arial" w:cs="Arial"/>
                <w:color w:val="000000"/>
                <w:sz w:val="14"/>
                <w:szCs w:val="14"/>
              </w:rPr>
            </w:pPr>
            <w:r>
              <w:rPr>
                <w:rFonts w:ascii="Arial" w:hAnsi="Arial" w:cs="Arial"/>
                <w:color w:val="000000"/>
                <w:sz w:val="14"/>
                <w:szCs w:val="14"/>
              </w:rPr>
              <w:fldChar w:fldCharType="begin">
                <w:ffData>
                  <w:name w:val="Controllo59"/>
                  <w:enabled/>
                  <w:calcOnExit w:val="0"/>
                  <w:checkBox>
                    <w:sizeAuto/>
                    <w:default w:val="0"/>
                  </w:checkBox>
                </w:ffData>
              </w:fldChar>
            </w:r>
            <w:bookmarkStart w:id="69" w:name="Controllo59"/>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69"/>
            <w:r w:rsidR="00B05073" w:rsidRPr="00F53D44">
              <w:rPr>
                <w:rFonts w:ascii="Arial" w:hAnsi="Arial" w:cs="Arial"/>
                <w:color w:val="000000"/>
                <w:sz w:val="14"/>
                <w:szCs w:val="14"/>
              </w:rPr>
              <w:t xml:space="preserve"> Sì </w:t>
            </w:r>
            <w:r>
              <w:rPr>
                <w:rFonts w:ascii="Arial" w:hAnsi="Arial" w:cs="Arial"/>
                <w:color w:val="000000"/>
                <w:sz w:val="14"/>
                <w:szCs w:val="14"/>
              </w:rPr>
              <w:fldChar w:fldCharType="begin">
                <w:ffData>
                  <w:name w:val="Controllo60"/>
                  <w:enabled/>
                  <w:calcOnExit w:val="0"/>
                  <w:checkBox>
                    <w:sizeAuto/>
                    <w:default w:val="0"/>
                  </w:checkBox>
                </w:ffData>
              </w:fldChar>
            </w:r>
            <w:bookmarkStart w:id="70" w:name="Controllo60"/>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70"/>
            <w:r w:rsidR="00B05073" w:rsidRPr="00F53D44">
              <w:rPr>
                <w:rFonts w:ascii="Arial" w:hAnsi="Arial" w:cs="Arial"/>
                <w:color w:val="000000"/>
                <w:sz w:val="14"/>
                <w:szCs w:val="14"/>
              </w:rPr>
              <w:t xml:space="preserve"> No</w:t>
            </w:r>
          </w:p>
          <w:p w14:paraId="0D99E89C" w14:textId="77777777" w:rsidR="00B05073" w:rsidRPr="00F53D44" w:rsidRDefault="00B05073" w:rsidP="00F53D44">
            <w:pPr>
              <w:jc w:val="both"/>
              <w:rPr>
                <w:rFonts w:ascii="Arial" w:hAnsi="Arial" w:cs="Arial"/>
                <w:color w:val="000000"/>
                <w:sz w:val="14"/>
                <w:szCs w:val="14"/>
              </w:rPr>
            </w:pPr>
            <w:r w:rsidRPr="00F53D44">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47D673C" w14:textId="5D1EF57B" w:rsidR="00B05073" w:rsidRP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tc>
      </w:tr>
    </w:tbl>
    <w:p w14:paraId="600E165A" w14:textId="77777777" w:rsidR="00BC19EB" w:rsidRDefault="00BC19EB"/>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1"/>
        <w:gridCol w:w="4077"/>
      </w:tblGrid>
      <w:tr w:rsidR="00B05073" w14:paraId="1CC59D55" w14:textId="77777777" w:rsidTr="002C5E67">
        <w:trPr>
          <w:trHeight w:val="839"/>
        </w:trPr>
        <w:tc>
          <w:tcPr>
            <w:tcW w:w="5211" w:type="dxa"/>
            <w:tcBorders>
              <w:top w:val="single" w:sz="4" w:space="0" w:color="auto"/>
              <w:left w:val="single" w:sz="4" w:space="0" w:color="auto"/>
              <w:bottom w:val="single" w:sz="4" w:space="0" w:color="auto"/>
            </w:tcBorders>
            <w:shd w:val="clear" w:color="auto" w:fill="C6D9F1"/>
          </w:tcPr>
          <w:p w14:paraId="177C5656" w14:textId="77777777" w:rsidR="00B05073" w:rsidRPr="00F53D44" w:rsidRDefault="00B05073" w:rsidP="00F53D44">
            <w:pPr>
              <w:pStyle w:val="NormaleWeb1"/>
              <w:numPr>
                <w:ilvl w:val="0"/>
                <w:numId w:val="10"/>
              </w:numPr>
              <w:spacing w:before="0" w:after="0"/>
              <w:ind w:left="284" w:hanging="284"/>
              <w:jc w:val="both"/>
              <w:rPr>
                <w:rFonts w:ascii="Arial" w:hAnsi="Arial" w:cs="Arial"/>
                <w:color w:val="000000"/>
                <w:sz w:val="14"/>
                <w:szCs w:val="14"/>
              </w:rPr>
            </w:pPr>
            <w:r w:rsidRPr="00F53D44">
              <w:rPr>
                <w:rFonts w:ascii="Arial" w:hAnsi="Arial" w:cs="Arial"/>
                <w:color w:val="000000"/>
                <w:sz w:val="14"/>
                <w:szCs w:val="14"/>
              </w:rPr>
              <w:t>è in regola con le norme che disciplinano il diritto al lavoro dei disabili di cui all</w:t>
            </w:r>
            <w:hyperlink r:id="rId21" w:anchor="17" w:history="1">
              <w:r w:rsidRPr="00F53D44">
                <w:rPr>
                  <w:rStyle w:val="Collegamentoipertestuale"/>
                  <w:rFonts w:ascii="Arial" w:eastAsia="font1205" w:hAnsi="Arial" w:cs="Arial"/>
                  <w:color w:val="000000"/>
                  <w:sz w:val="14"/>
                  <w:szCs w:val="14"/>
                  <w:u w:val="none"/>
                </w:rPr>
                <w:t>a legge 12 marzo 1999, n. 68</w:t>
              </w:r>
            </w:hyperlink>
          </w:p>
          <w:p w14:paraId="1808DA57" w14:textId="7B78C35C" w:rsidR="00B05073" w:rsidRPr="00F53D44" w:rsidRDefault="00B05073" w:rsidP="00BC19EB">
            <w:pPr>
              <w:pStyle w:val="NormaleWeb1"/>
              <w:spacing w:before="0" w:after="0"/>
              <w:ind w:left="284"/>
              <w:jc w:val="both"/>
              <w:rPr>
                <w:rFonts w:ascii="Arial" w:hAnsi="Arial" w:cs="Arial"/>
                <w:color w:val="000000"/>
                <w:sz w:val="14"/>
                <w:szCs w:val="14"/>
              </w:rPr>
            </w:pPr>
            <w:r w:rsidRPr="00F53D44">
              <w:rPr>
                <w:rFonts w:ascii="Arial" w:hAnsi="Arial" w:cs="Arial"/>
                <w:color w:val="000000"/>
                <w:sz w:val="14"/>
                <w:szCs w:val="14"/>
              </w:rPr>
              <w:t xml:space="preserve">(Articolo </w:t>
            </w:r>
            <w:r w:rsidR="00034DBF">
              <w:rPr>
                <w:rFonts w:ascii="Arial" w:hAnsi="Arial" w:cs="Arial"/>
                <w:color w:val="000000"/>
                <w:sz w:val="14"/>
                <w:szCs w:val="14"/>
              </w:rPr>
              <w:t>94,</w:t>
            </w:r>
            <w:r w:rsidRPr="00F53D44">
              <w:rPr>
                <w:rFonts w:ascii="Arial" w:hAnsi="Arial" w:cs="Arial"/>
                <w:color w:val="000000"/>
                <w:sz w:val="14"/>
                <w:szCs w:val="14"/>
              </w:rPr>
              <w:t xml:space="preserve"> comma 5, lettera </w:t>
            </w:r>
            <w:r w:rsidR="00921191">
              <w:rPr>
                <w:rFonts w:ascii="Arial" w:hAnsi="Arial" w:cs="Arial"/>
                <w:color w:val="000000"/>
                <w:sz w:val="14"/>
                <w:szCs w:val="14"/>
              </w:rPr>
              <w:t>b</w:t>
            </w:r>
            <w:r w:rsidRPr="00F53D44">
              <w:rPr>
                <w:rFonts w:ascii="Arial" w:hAnsi="Arial" w:cs="Arial"/>
                <w:color w:val="000000"/>
                <w:sz w:val="14"/>
                <w:szCs w:val="14"/>
              </w:rPr>
              <w:t xml:space="preserve">; </w:t>
            </w:r>
          </w:p>
        </w:tc>
        <w:tc>
          <w:tcPr>
            <w:tcW w:w="4077" w:type="dxa"/>
            <w:tcBorders>
              <w:top w:val="single" w:sz="4" w:space="0" w:color="auto"/>
              <w:bottom w:val="single" w:sz="4" w:space="0" w:color="auto"/>
            </w:tcBorders>
          </w:tcPr>
          <w:p w14:paraId="26ACFED1" w14:textId="3D235019" w:rsidR="00B05073" w:rsidRPr="00F53D44" w:rsidRDefault="00796202" w:rsidP="00F351F0">
            <w:pPr>
              <w:rPr>
                <w:rFonts w:ascii="Arial" w:hAnsi="Arial" w:cs="Arial"/>
                <w:color w:val="000000"/>
                <w:sz w:val="14"/>
                <w:szCs w:val="14"/>
              </w:rPr>
            </w:pPr>
            <w:r>
              <w:rPr>
                <w:rFonts w:ascii="Arial" w:hAnsi="Arial" w:cs="Arial"/>
                <w:color w:val="000000"/>
                <w:sz w:val="14"/>
                <w:szCs w:val="14"/>
              </w:rPr>
              <w:fldChar w:fldCharType="begin">
                <w:ffData>
                  <w:name w:val="Controllo61"/>
                  <w:enabled/>
                  <w:calcOnExit w:val="0"/>
                  <w:checkBox>
                    <w:sizeAuto/>
                    <w:default w:val="0"/>
                  </w:checkBox>
                </w:ffData>
              </w:fldChar>
            </w:r>
            <w:bookmarkStart w:id="71" w:name="Controllo61"/>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71"/>
            <w:r w:rsidR="00B05073" w:rsidRPr="00F53D44">
              <w:rPr>
                <w:rFonts w:ascii="Arial" w:hAnsi="Arial" w:cs="Arial"/>
                <w:color w:val="000000"/>
                <w:sz w:val="14"/>
                <w:szCs w:val="14"/>
              </w:rPr>
              <w:t xml:space="preserve"> Sì </w:t>
            </w:r>
            <w:r>
              <w:rPr>
                <w:rFonts w:ascii="Arial" w:hAnsi="Arial" w:cs="Arial"/>
                <w:color w:val="000000"/>
                <w:sz w:val="14"/>
                <w:szCs w:val="14"/>
              </w:rPr>
              <w:fldChar w:fldCharType="begin">
                <w:ffData>
                  <w:name w:val="Controllo62"/>
                  <w:enabled/>
                  <w:calcOnExit w:val="0"/>
                  <w:checkBox>
                    <w:sizeAuto/>
                    <w:default w:val="0"/>
                  </w:checkBox>
                </w:ffData>
              </w:fldChar>
            </w:r>
            <w:bookmarkStart w:id="72" w:name="Controllo62"/>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72"/>
            <w:r w:rsidR="00B05073" w:rsidRPr="00F53D44">
              <w:rPr>
                <w:rFonts w:ascii="Arial" w:hAnsi="Arial" w:cs="Arial"/>
                <w:color w:val="000000"/>
                <w:sz w:val="14"/>
                <w:szCs w:val="14"/>
              </w:rPr>
              <w:t xml:space="preserve"> No    </w:t>
            </w:r>
            <w:r>
              <w:rPr>
                <w:rFonts w:ascii="Arial" w:hAnsi="Arial" w:cs="Arial"/>
                <w:color w:val="000000"/>
                <w:sz w:val="14"/>
                <w:szCs w:val="14"/>
              </w:rPr>
              <w:fldChar w:fldCharType="begin">
                <w:ffData>
                  <w:name w:val="Controllo63"/>
                  <w:enabled/>
                  <w:calcOnExit w:val="0"/>
                  <w:checkBox>
                    <w:sizeAuto/>
                    <w:default w:val="0"/>
                  </w:checkBox>
                </w:ffData>
              </w:fldChar>
            </w:r>
            <w:bookmarkStart w:id="73" w:name="Controllo63"/>
            <w:r>
              <w:rPr>
                <w:rFonts w:ascii="Arial" w:hAnsi="Arial" w:cs="Arial"/>
                <w:color w:val="000000"/>
                <w:sz w:val="14"/>
                <w:szCs w:val="14"/>
              </w:rPr>
              <w:instrText xml:space="preserve"> FORMCHECKBOX </w:instrText>
            </w:r>
            <w:r>
              <w:rPr>
                <w:rFonts w:ascii="Arial" w:hAnsi="Arial" w:cs="Arial"/>
                <w:color w:val="000000"/>
                <w:sz w:val="14"/>
                <w:szCs w:val="14"/>
              </w:rPr>
            </w:r>
            <w:r>
              <w:rPr>
                <w:rFonts w:ascii="Arial" w:hAnsi="Arial" w:cs="Arial"/>
                <w:color w:val="000000"/>
                <w:sz w:val="14"/>
                <w:szCs w:val="14"/>
              </w:rPr>
              <w:fldChar w:fldCharType="separate"/>
            </w:r>
            <w:r>
              <w:rPr>
                <w:rFonts w:ascii="Arial" w:hAnsi="Arial" w:cs="Arial"/>
                <w:color w:val="000000"/>
                <w:sz w:val="14"/>
                <w:szCs w:val="14"/>
              </w:rPr>
              <w:fldChar w:fldCharType="end"/>
            </w:r>
            <w:bookmarkEnd w:id="73"/>
            <w:r w:rsidR="00B05073" w:rsidRPr="00F53D44">
              <w:rPr>
                <w:rFonts w:ascii="Arial" w:hAnsi="Arial" w:cs="Arial"/>
                <w:color w:val="000000"/>
                <w:sz w:val="14"/>
                <w:szCs w:val="14"/>
              </w:rPr>
              <w:t xml:space="preserve"> Non è tenuto alla disciplina legge 68/1999</w:t>
            </w:r>
            <w:r w:rsidR="00B05073" w:rsidRPr="00F53D44">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1CAAC37A"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1F8CA267" w14:textId="77777777" w:rsidR="00B05073" w:rsidRPr="00F53D44" w:rsidRDefault="00B05073">
            <w:pPr>
              <w:rPr>
                <w:rFonts w:ascii="Arial" w:hAnsi="Arial" w:cs="Arial"/>
                <w:color w:val="000000"/>
                <w:sz w:val="14"/>
                <w:szCs w:val="14"/>
              </w:rPr>
            </w:pPr>
            <w:r w:rsidRPr="00F53D44">
              <w:rPr>
                <w:rFonts w:ascii="Arial" w:hAnsi="Arial" w:cs="Arial"/>
                <w:color w:val="000000"/>
                <w:sz w:val="14"/>
                <w:szCs w:val="14"/>
              </w:rPr>
              <w:t>Nel caso in cui l’operatore non è tenuto alla disciplina legge 68/1999 indicare le motivazioni:</w:t>
            </w:r>
          </w:p>
          <w:p w14:paraId="09F870CB" w14:textId="77777777" w:rsidR="00796202" w:rsidRDefault="00B05073" w:rsidP="00796202">
            <w:pPr>
              <w:pStyle w:val="Text1"/>
              <w:ind w:left="0"/>
              <w:rPr>
                <w:rFonts w:ascii="Arial" w:hAnsi="Arial" w:cs="Arial"/>
                <w:color w:val="000000"/>
                <w:sz w:val="14"/>
                <w:szCs w:val="14"/>
              </w:rPr>
            </w:pPr>
            <w:r w:rsidRPr="00F53D44">
              <w:rPr>
                <w:rFonts w:ascii="Arial" w:hAnsi="Arial" w:cs="Arial"/>
                <w:color w:val="000000"/>
                <w:sz w:val="14"/>
                <w:szCs w:val="14"/>
              </w:rPr>
              <w:t xml:space="preserve">(numero dipendenti e/o </w:t>
            </w:r>
            <w:r w:rsidR="0099563D" w:rsidRPr="00F53D44">
              <w:rPr>
                <w:rFonts w:ascii="Arial" w:hAnsi="Arial" w:cs="Arial"/>
                <w:color w:val="000000"/>
                <w:sz w:val="14"/>
                <w:szCs w:val="14"/>
              </w:rPr>
              <w:t>altro)</w:t>
            </w:r>
            <w:r w:rsidRPr="00F53D44">
              <w:rPr>
                <w:rFonts w:ascii="Arial" w:hAnsi="Arial" w:cs="Arial"/>
                <w:color w:val="000000"/>
                <w:sz w:val="14"/>
                <w:szCs w:val="14"/>
              </w:rPr>
              <w:t xml:space="preserve"> </w:t>
            </w:r>
          </w:p>
          <w:p w14:paraId="16F9FC50" w14:textId="77777777" w:rsidR="00796202" w:rsidRDefault="00796202" w:rsidP="00796202">
            <w:pPr>
              <w:pStyle w:val="Text1"/>
              <w:ind w:left="0"/>
              <w:rPr>
                <w:rFonts w:ascii="Arial" w:hAnsi="Arial" w:cs="Arial"/>
                <w:sz w:val="14"/>
                <w:szCs w:val="14"/>
              </w:rPr>
            </w:pP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ffData>
                  <w:name w:val="Testo9"/>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r>
              <w:rPr>
                <w:rFonts w:ascii="Arial" w:hAnsi="Arial" w:cs="Arial"/>
                <w:sz w:val="14"/>
                <w:szCs w:val="14"/>
              </w:rPr>
              <w:t>]</w:t>
            </w:r>
          </w:p>
          <w:p w14:paraId="713F1997" w14:textId="4F4050A1" w:rsidR="00B05073" w:rsidRDefault="00B05073" w:rsidP="00B05073">
            <w:pPr>
              <w:rPr>
                <w:rFonts w:ascii="Arial" w:hAnsi="Arial" w:cs="Arial"/>
                <w:color w:val="000000"/>
                <w:sz w:val="4"/>
                <w:szCs w:val="4"/>
              </w:rPr>
            </w:pPr>
          </w:p>
        </w:tc>
      </w:tr>
      <w:tr w:rsidR="00A620BF" w14:paraId="5354AA61" w14:textId="77777777" w:rsidTr="003C2043">
        <w:trPr>
          <w:trHeight w:val="3062"/>
        </w:trPr>
        <w:tc>
          <w:tcPr>
            <w:tcW w:w="5211" w:type="dxa"/>
            <w:tcBorders>
              <w:top w:val="single" w:sz="4" w:space="0" w:color="auto"/>
              <w:left w:val="single" w:sz="4" w:space="0" w:color="auto"/>
              <w:bottom w:val="single" w:sz="4" w:space="0" w:color="auto"/>
            </w:tcBorders>
            <w:shd w:val="clear" w:color="auto" w:fill="EEECE1"/>
          </w:tcPr>
          <w:p w14:paraId="643199DF" w14:textId="3876E733" w:rsidR="00A620BF" w:rsidRPr="00F53D44" w:rsidRDefault="00A620BF" w:rsidP="003E5CE4">
            <w:pPr>
              <w:pStyle w:val="NormaleWeb1"/>
              <w:numPr>
                <w:ilvl w:val="0"/>
                <w:numId w:val="10"/>
              </w:numPr>
              <w:shd w:val="clear" w:color="auto" w:fill="EEECE1"/>
              <w:spacing w:before="0" w:after="0"/>
              <w:jc w:val="both"/>
              <w:rPr>
                <w:rFonts w:ascii="Arial" w:hAnsi="Arial" w:cs="Arial"/>
                <w:color w:val="000000"/>
                <w:sz w:val="14"/>
                <w:szCs w:val="14"/>
              </w:rPr>
            </w:pPr>
            <w:r w:rsidRPr="003A443E">
              <w:rPr>
                <w:rFonts w:ascii="Arial" w:hAnsi="Arial" w:cs="Arial"/>
                <w:color w:val="000000"/>
                <w:sz w:val="14"/>
                <w:szCs w:val="14"/>
              </w:rPr>
              <w:t xml:space="preserve">L’operatore </w:t>
            </w:r>
            <w:r w:rsidR="00034DBF" w:rsidRPr="003A443E">
              <w:rPr>
                <w:rFonts w:ascii="Arial" w:hAnsi="Arial" w:cs="Arial"/>
                <w:color w:val="000000"/>
                <w:sz w:val="14"/>
                <w:szCs w:val="14"/>
              </w:rPr>
              <w:t>economico si</w:t>
            </w:r>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 xml:space="preserve">el medesimo operatore </w:t>
            </w:r>
            <w:r w:rsidR="00034DBF">
              <w:rPr>
                <w:rFonts w:ascii="Arial" w:hAnsi="Arial" w:cs="Arial"/>
                <w:color w:val="000000"/>
                <w:sz w:val="14"/>
                <w:szCs w:val="14"/>
              </w:rPr>
              <w:t>economico?</w:t>
            </w:r>
          </w:p>
        </w:tc>
        <w:tc>
          <w:tcPr>
            <w:tcW w:w="4077" w:type="dxa"/>
            <w:tcBorders>
              <w:top w:val="single" w:sz="4" w:space="0" w:color="auto"/>
              <w:bottom w:val="single" w:sz="4" w:space="0" w:color="auto"/>
            </w:tcBorders>
          </w:tcPr>
          <w:p w14:paraId="4C8988DF" w14:textId="78956FDC" w:rsidR="00A620BF" w:rsidRPr="00C66410" w:rsidRDefault="003A7735" w:rsidP="00C66410">
            <w:pPr>
              <w:rPr>
                <w:rFonts w:ascii="Arial" w:hAnsi="Arial" w:cs="Arial"/>
                <w:color w:val="000000"/>
                <w:sz w:val="15"/>
                <w:szCs w:val="15"/>
              </w:rPr>
            </w:pPr>
            <w:r>
              <w:rPr>
                <w:rFonts w:ascii="Arial" w:hAnsi="Arial" w:cs="Arial"/>
                <w:color w:val="000000"/>
                <w:sz w:val="15"/>
                <w:szCs w:val="15"/>
              </w:rPr>
              <w:fldChar w:fldCharType="begin">
                <w:ffData>
                  <w:name w:val="Controllo64"/>
                  <w:enabled/>
                  <w:calcOnExit w:val="0"/>
                  <w:checkBox>
                    <w:sizeAuto/>
                    <w:default w:val="0"/>
                  </w:checkBox>
                </w:ffData>
              </w:fldChar>
            </w:r>
            <w:bookmarkStart w:id="74" w:name="Controllo64"/>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74"/>
            <w:r w:rsidR="00A620BF" w:rsidRPr="003A443E">
              <w:rPr>
                <w:rFonts w:ascii="Arial" w:hAnsi="Arial" w:cs="Arial"/>
                <w:color w:val="000000"/>
                <w:sz w:val="15"/>
                <w:szCs w:val="15"/>
              </w:rPr>
              <w:t xml:space="preserve"> Sì </w:t>
            </w:r>
            <w:r>
              <w:rPr>
                <w:rFonts w:ascii="Arial" w:hAnsi="Arial" w:cs="Arial"/>
                <w:color w:val="000000"/>
                <w:sz w:val="15"/>
                <w:szCs w:val="15"/>
              </w:rPr>
              <w:fldChar w:fldCharType="begin">
                <w:ffData>
                  <w:name w:val="Controllo65"/>
                  <w:enabled/>
                  <w:calcOnExit w:val="0"/>
                  <w:checkBox>
                    <w:sizeAuto/>
                    <w:default w:val="0"/>
                  </w:checkBox>
                </w:ffData>
              </w:fldChar>
            </w:r>
            <w:bookmarkStart w:id="75" w:name="Controllo65"/>
            <w:r>
              <w:rPr>
                <w:rFonts w:ascii="Arial" w:hAnsi="Arial" w:cs="Arial"/>
                <w:color w:val="000000"/>
                <w:sz w:val="15"/>
                <w:szCs w:val="15"/>
              </w:rPr>
              <w:instrText xml:space="preserve"> FORMCHECKBOX </w:instrText>
            </w:r>
            <w:r>
              <w:rPr>
                <w:rFonts w:ascii="Arial" w:hAnsi="Arial" w:cs="Arial"/>
                <w:color w:val="000000"/>
                <w:sz w:val="15"/>
                <w:szCs w:val="15"/>
              </w:rPr>
            </w:r>
            <w:r>
              <w:rPr>
                <w:rFonts w:ascii="Arial" w:hAnsi="Arial" w:cs="Arial"/>
                <w:color w:val="000000"/>
                <w:sz w:val="15"/>
                <w:szCs w:val="15"/>
              </w:rPr>
              <w:fldChar w:fldCharType="separate"/>
            </w:r>
            <w:r>
              <w:rPr>
                <w:rFonts w:ascii="Arial" w:hAnsi="Arial" w:cs="Arial"/>
                <w:color w:val="000000"/>
                <w:sz w:val="15"/>
                <w:szCs w:val="15"/>
              </w:rPr>
              <w:fldChar w:fldCharType="end"/>
            </w:r>
            <w:bookmarkEnd w:id="75"/>
            <w:r w:rsidR="00A620BF" w:rsidRPr="003A443E">
              <w:rPr>
                <w:rFonts w:ascii="Arial" w:hAnsi="Arial" w:cs="Arial"/>
                <w:color w:val="000000"/>
                <w:sz w:val="15"/>
                <w:szCs w:val="15"/>
              </w:rPr>
              <w:t xml:space="preserve"> No</w:t>
            </w:r>
          </w:p>
        </w:tc>
      </w:tr>
    </w:tbl>
    <w:p w14:paraId="60B6952A" w14:textId="77777777" w:rsidR="00806FE7" w:rsidRPr="00806FE7" w:rsidRDefault="00806FE7" w:rsidP="00806FE7">
      <w:pPr>
        <w:jc w:val="center"/>
        <w:rPr>
          <w:rFonts w:ascii="Arial" w:hAnsi="Arial" w:cs="Arial"/>
          <w:b/>
          <w:i/>
          <w:sz w:val="20"/>
          <w:szCs w:val="20"/>
        </w:rPr>
      </w:pPr>
      <w:bookmarkStart w:id="76" w:name="_DV_M4301"/>
      <w:bookmarkStart w:id="77" w:name="_DV_M4300"/>
      <w:bookmarkEnd w:id="76"/>
      <w:bookmarkEnd w:id="77"/>
      <w:r w:rsidRPr="00806FE7">
        <w:rPr>
          <w:rFonts w:ascii="Arial" w:hAnsi="Arial" w:cs="Arial"/>
          <w:b/>
          <w:sz w:val="20"/>
          <w:szCs w:val="20"/>
        </w:rPr>
        <w:t xml:space="preserve">PARTE </w:t>
      </w:r>
      <w:r w:rsidR="0070634B">
        <w:rPr>
          <w:rFonts w:ascii="Arial" w:hAnsi="Arial" w:cs="Arial"/>
          <w:b/>
          <w:sz w:val="20"/>
          <w:szCs w:val="20"/>
        </w:rPr>
        <w:t>I</w:t>
      </w:r>
      <w:r w:rsidRPr="00806FE7">
        <w:rPr>
          <w:rFonts w:ascii="Arial" w:hAnsi="Arial" w:cs="Arial"/>
          <w:b/>
          <w:sz w:val="20"/>
          <w:szCs w:val="20"/>
        </w:rPr>
        <w:t>V: DICHIARAZIONI FINALI</w:t>
      </w:r>
    </w:p>
    <w:p w14:paraId="57855F7F" w14:textId="77777777" w:rsidR="00A23B3E" w:rsidRPr="00E3625C" w:rsidRDefault="00A23B3E" w:rsidP="003E60D1">
      <w:pPr>
        <w:jc w:val="both"/>
        <w:rPr>
          <w:rFonts w:ascii="Arial" w:hAnsi="Arial" w:cs="Arial"/>
          <w:b/>
          <w:color w:val="000000"/>
          <w:sz w:val="20"/>
          <w:szCs w:val="20"/>
        </w:rPr>
      </w:pPr>
      <w:r w:rsidRPr="00E3625C">
        <w:rPr>
          <w:rFonts w:ascii="Arial" w:hAnsi="Arial" w:cs="Arial"/>
          <w:sz w:val="20"/>
          <w:szCs w:val="20"/>
        </w:rPr>
        <w:t>Il sottoscritto/</w:t>
      </w:r>
      <w:r w:rsidR="00420859" w:rsidRPr="00E3625C">
        <w:rPr>
          <w:rFonts w:ascii="Arial" w:hAnsi="Arial" w:cs="Arial"/>
          <w:sz w:val="20"/>
          <w:szCs w:val="20"/>
        </w:rPr>
        <w:t>i</w:t>
      </w:r>
      <w:r w:rsidRPr="00E3625C">
        <w:rPr>
          <w:rFonts w:ascii="Arial" w:hAnsi="Arial" w:cs="Arial"/>
          <w:sz w:val="20"/>
          <w:szCs w:val="20"/>
        </w:rPr>
        <w:t xml:space="preserve"> sottoscritti dichiara/dichiarano formalmente che le informazioni riportate nelle precedenti parti sono veritiere e corrette e che il sottoscritto/i sottoscritti è/sono consapevole/consapevoli delle conseguenze di una grave falsa dichiarazione</w:t>
      </w:r>
      <w:r w:rsidRPr="00E3625C">
        <w:rPr>
          <w:rFonts w:ascii="Arial" w:hAnsi="Arial" w:cs="Arial"/>
          <w:color w:val="000000"/>
          <w:sz w:val="20"/>
          <w:szCs w:val="20"/>
        </w:rPr>
        <w:t>, ai sensi dell’articolo 76 del DPR 445/2000.</w:t>
      </w:r>
    </w:p>
    <w:p w14:paraId="32AD72EA" w14:textId="77777777" w:rsidR="00A23B3E" w:rsidRPr="00E3625C" w:rsidRDefault="00A23B3E" w:rsidP="003E60D1">
      <w:pPr>
        <w:jc w:val="both"/>
        <w:rPr>
          <w:rFonts w:ascii="Arial" w:hAnsi="Arial" w:cs="Arial"/>
          <w:sz w:val="20"/>
          <w:szCs w:val="20"/>
        </w:rPr>
      </w:pPr>
      <w:r w:rsidRPr="00E3625C">
        <w:rPr>
          <w:rFonts w:ascii="Arial" w:hAnsi="Arial" w:cs="Arial"/>
          <w:color w:val="000000"/>
          <w:sz w:val="20"/>
          <w:szCs w:val="20"/>
        </w:rPr>
        <w:t xml:space="preserve">Ferme restando </w:t>
      </w:r>
      <w:r w:rsidR="00420859" w:rsidRPr="00E3625C">
        <w:rPr>
          <w:rFonts w:ascii="Arial" w:hAnsi="Arial" w:cs="Arial"/>
          <w:color w:val="000000"/>
          <w:sz w:val="20"/>
          <w:szCs w:val="20"/>
        </w:rPr>
        <w:t xml:space="preserve">le disposizioni degli articoli </w:t>
      </w:r>
      <w:r w:rsidRPr="00E3625C">
        <w:rPr>
          <w:rFonts w:ascii="Arial" w:hAnsi="Arial" w:cs="Arial"/>
          <w:color w:val="000000"/>
          <w:sz w:val="20"/>
          <w:szCs w:val="20"/>
        </w:rPr>
        <w:t xml:space="preserve">40, 43 e 46 del DPR 445/2000, il sottoscritto/I sottoscritti dichiara/dichiarano </w:t>
      </w:r>
      <w:r w:rsidRPr="00E3625C">
        <w:rPr>
          <w:rFonts w:ascii="Arial" w:hAnsi="Arial" w:cs="Arial"/>
          <w:sz w:val="20"/>
          <w:szCs w:val="20"/>
        </w:rPr>
        <w:t>formalmente di essere in grado di produrre, su richiesta e senza indugio, i certificati e le altre forme di prove documentali del caso, con le seguenti eccezioni:</w:t>
      </w:r>
    </w:p>
    <w:p w14:paraId="431E4470" w14:textId="77777777" w:rsidR="00A53742" w:rsidRPr="00E3625C" w:rsidRDefault="00A23B3E" w:rsidP="003E60D1">
      <w:pPr>
        <w:jc w:val="both"/>
        <w:rPr>
          <w:rFonts w:ascii="Arial" w:hAnsi="Arial" w:cs="Arial"/>
          <w:sz w:val="20"/>
          <w:szCs w:val="20"/>
        </w:rPr>
      </w:pPr>
      <w:r w:rsidRPr="00E3625C">
        <w:rPr>
          <w:rFonts w:ascii="Arial" w:hAnsi="Arial" w:cs="Arial"/>
          <w:sz w:val="20"/>
          <w:szCs w:val="20"/>
        </w:rPr>
        <w:t xml:space="preserve">a) se </w:t>
      </w:r>
      <w:r w:rsidR="007011A0" w:rsidRPr="00E3625C">
        <w:rPr>
          <w:rFonts w:ascii="Arial" w:hAnsi="Arial" w:cs="Arial"/>
          <w:sz w:val="20"/>
          <w:szCs w:val="20"/>
        </w:rPr>
        <w:t>l'ente aggiudicatore ha</w:t>
      </w:r>
      <w:r w:rsidRPr="00E3625C">
        <w:rPr>
          <w:rFonts w:ascii="Arial" w:hAnsi="Arial" w:cs="Arial"/>
          <w:sz w:val="20"/>
          <w:szCs w:val="20"/>
        </w:rPr>
        <w:t xml:space="preserve"> la possibilità di acquisire direttamente la documentazione complementare accedendo a una banca dati nazionale che sia disponibile gratuitamente in un qualunque Stato membro (</w:t>
      </w:r>
      <w:r w:rsidR="00A53742" w:rsidRPr="00E3625C">
        <w:rPr>
          <w:rStyle w:val="Rimandonotadichiusura"/>
          <w:rFonts w:ascii="Arial" w:hAnsi="Arial" w:cs="Arial"/>
          <w:sz w:val="20"/>
          <w:szCs w:val="20"/>
        </w:rPr>
        <w:endnoteReference w:id="16"/>
      </w:r>
      <w:r w:rsidR="00A53742" w:rsidRPr="00E3625C">
        <w:rPr>
          <w:rFonts w:ascii="Arial" w:hAnsi="Arial" w:cs="Arial"/>
          <w:sz w:val="20"/>
          <w:szCs w:val="20"/>
        </w:rPr>
        <w:t>), oppure</w:t>
      </w:r>
    </w:p>
    <w:p w14:paraId="7B3456D3" w14:textId="77777777" w:rsidR="00A23B3E" w:rsidRPr="00E3625C" w:rsidRDefault="00A53742" w:rsidP="003E60D1">
      <w:pPr>
        <w:jc w:val="both"/>
        <w:rPr>
          <w:rFonts w:ascii="Arial" w:hAnsi="Arial" w:cs="Arial"/>
          <w:sz w:val="20"/>
          <w:szCs w:val="20"/>
        </w:rPr>
      </w:pPr>
      <w:r w:rsidRPr="00E3625C">
        <w:rPr>
          <w:rFonts w:ascii="Arial" w:hAnsi="Arial" w:cs="Arial"/>
          <w:sz w:val="20"/>
          <w:szCs w:val="20"/>
        </w:rPr>
        <w:t>b) a decorrere al più tardi dal 18 aprile 2018 (</w:t>
      </w:r>
      <w:r w:rsidRPr="00E3625C">
        <w:rPr>
          <w:rStyle w:val="Rimandonotadichiusura"/>
          <w:rFonts w:ascii="Arial" w:hAnsi="Arial" w:cs="Arial"/>
          <w:sz w:val="20"/>
          <w:szCs w:val="20"/>
        </w:rPr>
        <w:endnoteReference w:id="17"/>
      </w:r>
      <w:r w:rsidRPr="00E3625C">
        <w:rPr>
          <w:rFonts w:ascii="Arial" w:hAnsi="Arial" w:cs="Arial"/>
          <w:sz w:val="20"/>
          <w:szCs w:val="20"/>
        </w:rPr>
        <w:t>)</w:t>
      </w:r>
      <w:r w:rsidR="00A23B3E" w:rsidRPr="00E3625C">
        <w:rPr>
          <w:rFonts w:ascii="Arial" w:hAnsi="Arial" w:cs="Arial"/>
          <w:sz w:val="20"/>
          <w:szCs w:val="20"/>
        </w:rPr>
        <w:t>,</w:t>
      </w:r>
      <w:r w:rsidR="00420859" w:rsidRPr="00E3625C">
        <w:rPr>
          <w:rFonts w:ascii="Arial" w:hAnsi="Arial" w:cs="Arial"/>
          <w:sz w:val="20"/>
          <w:szCs w:val="20"/>
        </w:rPr>
        <w:t xml:space="preserve"> </w:t>
      </w:r>
      <w:r w:rsidR="007011A0" w:rsidRPr="00E3625C">
        <w:rPr>
          <w:rFonts w:ascii="Arial" w:hAnsi="Arial" w:cs="Arial"/>
          <w:sz w:val="20"/>
          <w:szCs w:val="20"/>
        </w:rPr>
        <w:t>l'ente aggiudicatore è</w:t>
      </w:r>
      <w:r w:rsidR="00A23B3E" w:rsidRPr="00E3625C">
        <w:rPr>
          <w:rFonts w:ascii="Arial" w:hAnsi="Arial" w:cs="Arial"/>
          <w:sz w:val="20"/>
          <w:szCs w:val="20"/>
        </w:rPr>
        <w:t xml:space="preserve"> già in possesso della documentazione in questione.</w:t>
      </w:r>
    </w:p>
    <w:p w14:paraId="21F3CA33" w14:textId="77777777" w:rsidR="00A23B3E" w:rsidRPr="00E3625C" w:rsidRDefault="00A23B3E" w:rsidP="003E60D1">
      <w:pPr>
        <w:jc w:val="both"/>
        <w:rPr>
          <w:rFonts w:ascii="Arial" w:hAnsi="Arial" w:cs="Arial"/>
          <w:color w:val="FF0000"/>
          <w:sz w:val="20"/>
          <w:szCs w:val="20"/>
        </w:rPr>
      </w:pPr>
      <w:r w:rsidRPr="00E3625C">
        <w:rPr>
          <w:rFonts w:ascii="Arial" w:hAnsi="Arial" w:cs="Arial"/>
          <w:sz w:val="20"/>
          <w:szCs w:val="20"/>
        </w:rPr>
        <w:t>Il sottoscritto/I sottoscritti autorizza/autorizzano formalmente</w:t>
      </w:r>
      <w:r w:rsidR="001A3A27" w:rsidRPr="00E3625C">
        <w:rPr>
          <w:rFonts w:ascii="Arial" w:hAnsi="Arial" w:cs="Arial"/>
          <w:sz w:val="20"/>
          <w:szCs w:val="20"/>
        </w:rPr>
        <w:t xml:space="preserve"> </w:t>
      </w:r>
      <w:r w:rsidR="00083581">
        <w:rPr>
          <w:rFonts w:ascii="Arial" w:hAnsi="Arial" w:cs="Arial"/>
          <w:sz w:val="20"/>
          <w:szCs w:val="20"/>
        </w:rPr>
        <w:t>Trenitalia</w:t>
      </w:r>
      <w:r w:rsidR="00B200FB" w:rsidRPr="00E3625C">
        <w:rPr>
          <w:rFonts w:ascii="Arial" w:hAnsi="Arial" w:cs="Arial"/>
          <w:sz w:val="20"/>
          <w:szCs w:val="20"/>
        </w:rPr>
        <w:t xml:space="preserve"> </w:t>
      </w:r>
      <w:r w:rsidR="00420859" w:rsidRPr="00E3625C">
        <w:rPr>
          <w:rFonts w:ascii="Arial" w:hAnsi="Arial" w:cs="Arial"/>
          <w:sz w:val="20"/>
          <w:szCs w:val="20"/>
        </w:rPr>
        <w:t xml:space="preserve">S.p.A. </w:t>
      </w:r>
      <w:r w:rsidRPr="00E3625C">
        <w:rPr>
          <w:rFonts w:ascii="Arial" w:hAnsi="Arial" w:cs="Arial"/>
          <w:sz w:val="20"/>
          <w:szCs w:val="20"/>
        </w:rPr>
        <w:t xml:space="preserve">ad accedere ai documenti complementari alle informazioni, di cui </w:t>
      </w:r>
      <w:r w:rsidR="001A3A27" w:rsidRPr="00E3625C">
        <w:rPr>
          <w:rFonts w:ascii="Arial" w:hAnsi="Arial" w:cs="Arial"/>
          <w:sz w:val="20"/>
          <w:szCs w:val="20"/>
        </w:rPr>
        <w:t>al</w:t>
      </w:r>
      <w:r w:rsidR="00ED515F" w:rsidRPr="00E3625C">
        <w:rPr>
          <w:rFonts w:ascii="Arial" w:hAnsi="Arial" w:cs="Arial"/>
          <w:sz w:val="20"/>
          <w:szCs w:val="20"/>
        </w:rPr>
        <w:t>la presente dichiarazione</w:t>
      </w:r>
      <w:r w:rsidR="00D54CD7" w:rsidRPr="00E3625C">
        <w:rPr>
          <w:rFonts w:ascii="Arial" w:hAnsi="Arial" w:cs="Arial"/>
          <w:sz w:val="20"/>
          <w:szCs w:val="20"/>
        </w:rPr>
        <w:t>.</w:t>
      </w:r>
    </w:p>
    <w:p w14:paraId="17F14C40" w14:textId="77777777" w:rsidR="003A7735" w:rsidRDefault="00A23B3E" w:rsidP="003A7735">
      <w:pPr>
        <w:pStyle w:val="Text1"/>
        <w:ind w:left="0"/>
        <w:rPr>
          <w:rFonts w:ascii="Arial" w:hAnsi="Arial" w:cs="Arial"/>
          <w:sz w:val="14"/>
          <w:szCs w:val="14"/>
        </w:rPr>
      </w:pPr>
      <w:r w:rsidRPr="00E3625C">
        <w:rPr>
          <w:rFonts w:ascii="Arial" w:hAnsi="Arial" w:cs="Arial"/>
          <w:i/>
          <w:sz w:val="20"/>
          <w:szCs w:val="20"/>
        </w:rPr>
        <w:t xml:space="preserve"> </w:t>
      </w:r>
      <w:r w:rsidRPr="00E3625C">
        <w:rPr>
          <w:rFonts w:ascii="Arial" w:hAnsi="Arial" w:cs="Arial"/>
          <w:sz w:val="20"/>
          <w:szCs w:val="20"/>
        </w:rPr>
        <w:t xml:space="preserve">Data, luogo </w:t>
      </w:r>
      <w:r w:rsidR="003A7735">
        <w:rPr>
          <w:rFonts w:ascii="Arial" w:hAnsi="Arial" w:cs="Arial"/>
          <w:sz w:val="14"/>
          <w:szCs w:val="14"/>
        </w:rPr>
        <w:t>[</w:t>
      </w:r>
      <w:r w:rsidR="003A7735">
        <w:rPr>
          <w:rFonts w:ascii="Arial" w:hAnsi="Arial" w:cs="Arial"/>
          <w:sz w:val="14"/>
          <w:szCs w:val="14"/>
        </w:rPr>
        <w:fldChar w:fldCharType="begin">
          <w:ffData>
            <w:name w:val="Testo9"/>
            <w:enabled/>
            <w:calcOnExit w:val="0"/>
            <w:textInput/>
          </w:ffData>
        </w:fldChar>
      </w:r>
      <w:r w:rsidR="003A7735">
        <w:rPr>
          <w:rFonts w:ascii="Arial" w:hAnsi="Arial" w:cs="Arial"/>
          <w:sz w:val="14"/>
          <w:szCs w:val="14"/>
        </w:rPr>
        <w:instrText xml:space="preserve"> FORMTEXT </w:instrText>
      </w:r>
      <w:r w:rsidR="003A7735">
        <w:rPr>
          <w:rFonts w:ascii="Arial" w:hAnsi="Arial" w:cs="Arial"/>
          <w:sz w:val="14"/>
          <w:szCs w:val="14"/>
        </w:rPr>
      </w:r>
      <w:r w:rsidR="003A7735">
        <w:rPr>
          <w:rFonts w:ascii="Arial" w:hAnsi="Arial" w:cs="Arial"/>
          <w:sz w:val="14"/>
          <w:szCs w:val="14"/>
        </w:rPr>
        <w:fldChar w:fldCharType="separate"/>
      </w:r>
      <w:r w:rsidR="003A7735">
        <w:rPr>
          <w:rFonts w:ascii="Arial" w:hAnsi="Arial" w:cs="Arial"/>
          <w:noProof/>
          <w:sz w:val="14"/>
          <w:szCs w:val="14"/>
        </w:rPr>
        <w:t> </w:t>
      </w:r>
      <w:r w:rsidR="003A7735">
        <w:rPr>
          <w:rFonts w:ascii="Arial" w:hAnsi="Arial" w:cs="Arial"/>
          <w:noProof/>
          <w:sz w:val="14"/>
          <w:szCs w:val="14"/>
        </w:rPr>
        <w:t> </w:t>
      </w:r>
      <w:r w:rsidR="003A7735">
        <w:rPr>
          <w:rFonts w:ascii="Arial" w:hAnsi="Arial" w:cs="Arial"/>
          <w:noProof/>
          <w:sz w:val="14"/>
          <w:szCs w:val="14"/>
        </w:rPr>
        <w:t> </w:t>
      </w:r>
      <w:r w:rsidR="003A7735">
        <w:rPr>
          <w:rFonts w:ascii="Arial" w:hAnsi="Arial" w:cs="Arial"/>
          <w:noProof/>
          <w:sz w:val="14"/>
          <w:szCs w:val="14"/>
        </w:rPr>
        <w:t> </w:t>
      </w:r>
      <w:r w:rsidR="003A7735">
        <w:rPr>
          <w:rFonts w:ascii="Arial" w:hAnsi="Arial" w:cs="Arial"/>
          <w:noProof/>
          <w:sz w:val="14"/>
          <w:szCs w:val="14"/>
        </w:rPr>
        <w:t> </w:t>
      </w:r>
      <w:r w:rsidR="003A7735">
        <w:rPr>
          <w:rFonts w:ascii="Arial" w:hAnsi="Arial" w:cs="Arial"/>
          <w:sz w:val="14"/>
          <w:szCs w:val="14"/>
        </w:rPr>
        <w:fldChar w:fldCharType="end"/>
      </w:r>
      <w:r w:rsidR="003A7735">
        <w:rPr>
          <w:rFonts w:ascii="Arial" w:hAnsi="Arial" w:cs="Arial"/>
          <w:sz w:val="14"/>
          <w:szCs w:val="14"/>
        </w:rPr>
        <w:t>]</w:t>
      </w:r>
    </w:p>
    <w:p w14:paraId="427E49C9" w14:textId="3A445557" w:rsidR="00034DBF" w:rsidRDefault="00A23B3E" w:rsidP="0099563D">
      <w:r w:rsidRPr="00E3625C">
        <w:rPr>
          <w:rFonts w:ascii="Arial" w:hAnsi="Arial" w:cs="Arial"/>
          <w:sz w:val="20"/>
          <w:szCs w:val="20"/>
        </w:rPr>
        <w:t>firma/firme</w:t>
      </w:r>
      <w:r w:rsidR="00420859" w:rsidRPr="00E3625C">
        <w:rPr>
          <w:rFonts w:ascii="Arial" w:hAnsi="Arial" w:cs="Arial"/>
          <w:sz w:val="20"/>
          <w:szCs w:val="20"/>
        </w:rPr>
        <w:t xml:space="preserve"> digitali</w:t>
      </w:r>
      <w:bookmarkStart w:id="78" w:name="_DV_C939"/>
      <w:bookmarkEnd w:id="78"/>
      <w:r w:rsidR="00E3625C">
        <w:br w:type="page"/>
      </w:r>
    </w:p>
    <w:p w14:paraId="41CBBC6C" w14:textId="77777777" w:rsidR="00034DBF" w:rsidRDefault="00034DBF" w:rsidP="00E3625C">
      <w:pPr>
        <w:jc w:val="center"/>
      </w:pPr>
    </w:p>
    <w:p w14:paraId="3B7A28FC" w14:textId="01E1782B" w:rsidR="00E3625C" w:rsidRPr="007C1513" w:rsidRDefault="00E3625C" w:rsidP="00E3625C">
      <w:pPr>
        <w:jc w:val="center"/>
        <w:rPr>
          <w:rFonts w:ascii="Arial" w:hAnsi="Arial" w:cs="Arial"/>
          <w:b/>
          <w:i/>
          <w:sz w:val="20"/>
          <w:szCs w:val="20"/>
        </w:rPr>
      </w:pPr>
      <w:r w:rsidRPr="007C1513">
        <w:rPr>
          <w:rFonts w:ascii="Arial" w:hAnsi="Arial" w:cs="Arial"/>
          <w:b/>
          <w:sz w:val="20"/>
          <w:szCs w:val="20"/>
        </w:rPr>
        <w:t>ISTRUZIONI PER LA COMPILAZIONE DELLA DICHIARAZIONE UNICA MOTIVI DI ESCLUSIONE:</w:t>
      </w:r>
    </w:p>
    <w:p w14:paraId="58832ED3" w14:textId="77777777" w:rsidR="00E3625C" w:rsidRPr="007C1513" w:rsidRDefault="00E3625C" w:rsidP="00E3625C">
      <w:pPr>
        <w:jc w:val="both"/>
        <w:rPr>
          <w:rFonts w:ascii="Arial" w:hAnsi="Arial" w:cs="Arial"/>
          <w:color w:val="000000"/>
          <w:sz w:val="20"/>
          <w:szCs w:val="20"/>
        </w:rPr>
      </w:pPr>
      <w:r w:rsidRPr="007C1513">
        <w:rPr>
          <w:rFonts w:ascii="Arial" w:hAnsi="Arial" w:cs="Arial"/>
          <w:sz w:val="20"/>
          <w:szCs w:val="20"/>
        </w:rPr>
        <w:t>La Dichiarazione Unica Motivi di Esclusione è articolata nelle parti e sezioni seguenti:</w:t>
      </w:r>
      <w:r w:rsidRPr="007C1513">
        <w:rPr>
          <w:rFonts w:ascii="Arial" w:hAnsi="Arial" w:cs="Arial"/>
          <w:color w:val="000000"/>
          <w:sz w:val="20"/>
          <w:szCs w:val="20"/>
        </w:rPr>
        <w:t xml:space="preserve"> </w:t>
      </w:r>
    </w:p>
    <w:p w14:paraId="3BA84858" w14:textId="27037E05" w:rsidR="00E3625C" w:rsidRPr="007C1513" w:rsidRDefault="00E3625C" w:rsidP="00E3625C">
      <w:pPr>
        <w:jc w:val="both"/>
        <w:rPr>
          <w:rFonts w:ascii="Arial" w:hAnsi="Arial" w:cs="Arial"/>
          <w:color w:val="000000"/>
          <w:sz w:val="20"/>
          <w:szCs w:val="20"/>
        </w:rPr>
      </w:pPr>
      <w:r w:rsidRPr="007C1513">
        <w:rPr>
          <w:rFonts w:ascii="Arial" w:hAnsi="Arial" w:cs="Arial"/>
          <w:b/>
          <w:color w:val="000000"/>
          <w:sz w:val="20"/>
          <w:szCs w:val="20"/>
        </w:rPr>
        <w:t>Parte I.</w:t>
      </w:r>
      <w:r w:rsidRPr="007C1513">
        <w:rPr>
          <w:rFonts w:ascii="Arial" w:hAnsi="Arial" w:cs="Arial"/>
          <w:color w:val="000000"/>
          <w:sz w:val="20"/>
          <w:szCs w:val="20"/>
        </w:rPr>
        <w:t xml:space="preserve"> Informazioni sul </w:t>
      </w:r>
      <w:r w:rsidR="00B5573E">
        <w:rPr>
          <w:rFonts w:ascii="Arial" w:hAnsi="Arial" w:cs="Arial"/>
          <w:color w:val="000000"/>
          <w:sz w:val="20"/>
          <w:szCs w:val="20"/>
        </w:rPr>
        <w:t>Sottosistema</w:t>
      </w:r>
      <w:r w:rsidRPr="007C1513">
        <w:rPr>
          <w:rFonts w:ascii="Arial" w:hAnsi="Arial" w:cs="Arial"/>
          <w:color w:val="000000"/>
          <w:sz w:val="20"/>
          <w:szCs w:val="20"/>
        </w:rPr>
        <w:t xml:space="preserve"> di qualificazione oggetto </w:t>
      </w:r>
      <w:r w:rsidR="00B5573E">
        <w:rPr>
          <w:rFonts w:ascii="Arial" w:hAnsi="Arial" w:cs="Arial"/>
          <w:color w:val="000000"/>
          <w:sz w:val="20"/>
          <w:szCs w:val="20"/>
        </w:rPr>
        <w:t>dell’istanza</w:t>
      </w:r>
      <w:r w:rsidRPr="007C1513">
        <w:rPr>
          <w:rFonts w:ascii="Arial" w:hAnsi="Arial" w:cs="Arial"/>
          <w:color w:val="000000"/>
          <w:sz w:val="20"/>
          <w:szCs w:val="20"/>
        </w:rPr>
        <w:t>.</w:t>
      </w:r>
    </w:p>
    <w:p w14:paraId="41EC1CD4" w14:textId="77777777" w:rsidR="00E3625C" w:rsidRPr="007C1513" w:rsidRDefault="00E3625C" w:rsidP="00E3625C">
      <w:pPr>
        <w:jc w:val="both"/>
        <w:rPr>
          <w:rFonts w:ascii="Arial" w:hAnsi="Arial" w:cs="Arial"/>
          <w:color w:val="000000"/>
          <w:sz w:val="20"/>
          <w:szCs w:val="20"/>
        </w:rPr>
      </w:pPr>
      <w:r w:rsidRPr="007C1513">
        <w:rPr>
          <w:rFonts w:ascii="Arial" w:hAnsi="Arial" w:cs="Arial"/>
          <w:b/>
          <w:color w:val="000000"/>
          <w:sz w:val="20"/>
          <w:szCs w:val="20"/>
        </w:rPr>
        <w:t>Parte II.</w:t>
      </w:r>
      <w:r w:rsidRPr="007C1513">
        <w:rPr>
          <w:rFonts w:ascii="Arial" w:hAnsi="Arial" w:cs="Arial"/>
          <w:color w:val="000000"/>
          <w:sz w:val="20"/>
          <w:szCs w:val="20"/>
        </w:rPr>
        <w:t xml:space="preserve"> Informazioni sull’operatore economico.</w:t>
      </w:r>
    </w:p>
    <w:p w14:paraId="1A1AC816" w14:textId="77777777" w:rsidR="00E3625C" w:rsidRPr="007C1513" w:rsidRDefault="00E3625C" w:rsidP="00E3625C">
      <w:pPr>
        <w:jc w:val="both"/>
        <w:rPr>
          <w:rFonts w:ascii="Arial" w:hAnsi="Arial" w:cs="Arial"/>
          <w:color w:val="000000"/>
          <w:sz w:val="20"/>
          <w:szCs w:val="20"/>
        </w:rPr>
      </w:pPr>
      <w:r w:rsidRPr="007C1513">
        <w:rPr>
          <w:rFonts w:ascii="Arial" w:hAnsi="Arial" w:cs="Arial"/>
          <w:b/>
          <w:color w:val="000000"/>
          <w:sz w:val="20"/>
          <w:szCs w:val="20"/>
        </w:rPr>
        <w:t>Parte III.</w:t>
      </w:r>
      <w:r w:rsidRPr="007C1513">
        <w:rPr>
          <w:rFonts w:ascii="Arial" w:hAnsi="Arial" w:cs="Arial"/>
          <w:color w:val="000000"/>
          <w:sz w:val="20"/>
          <w:szCs w:val="20"/>
        </w:rPr>
        <w:t xml:space="preserve"> Motivi di esclusione. A: Motivi legati a condanne penali; B: Motivi legati al pagamento di imposte o contributi previdenziali; C: Motivi legati a insolvenza, conflitto di interessi o gravi illeciti professionali; D: Altri motivi di esclusione eventualmente previsti dalla legislazione nazionale dello Stato membro dell’ente aggiudicatore.</w:t>
      </w:r>
    </w:p>
    <w:p w14:paraId="107AAA05" w14:textId="77777777" w:rsidR="00E3625C" w:rsidRPr="007C1513" w:rsidRDefault="00E3625C" w:rsidP="00E3625C">
      <w:pPr>
        <w:spacing w:before="0"/>
        <w:ind w:left="426" w:right="-99" w:hanging="426"/>
        <w:jc w:val="both"/>
        <w:rPr>
          <w:rFonts w:ascii="Arial" w:hAnsi="Arial" w:cs="Arial"/>
          <w:sz w:val="20"/>
          <w:szCs w:val="20"/>
        </w:rPr>
      </w:pPr>
      <w:r w:rsidRPr="007C1513">
        <w:rPr>
          <w:rFonts w:ascii="Arial" w:hAnsi="Arial" w:cs="Arial"/>
          <w:b/>
          <w:color w:val="000000"/>
          <w:sz w:val="20"/>
          <w:szCs w:val="20"/>
        </w:rPr>
        <w:t>Parte IV.</w:t>
      </w:r>
      <w:r w:rsidRPr="007C1513">
        <w:rPr>
          <w:rFonts w:ascii="Arial" w:hAnsi="Arial" w:cs="Arial"/>
          <w:sz w:val="20"/>
          <w:szCs w:val="20"/>
        </w:rPr>
        <w:t xml:space="preserve"> Dichiarazioni finali.</w:t>
      </w:r>
    </w:p>
    <w:p w14:paraId="4CD933DE" w14:textId="77777777" w:rsidR="00E3625C" w:rsidRPr="007C1513" w:rsidRDefault="00E3625C" w:rsidP="007C1513">
      <w:pPr>
        <w:spacing w:before="0" w:after="0"/>
        <w:ind w:right="-96"/>
        <w:jc w:val="both"/>
        <w:rPr>
          <w:rFonts w:ascii="Arial" w:hAnsi="Arial" w:cs="Arial"/>
          <w:sz w:val="20"/>
          <w:szCs w:val="20"/>
        </w:rPr>
      </w:pPr>
      <w:r w:rsidRPr="007C1513">
        <w:rPr>
          <w:rFonts w:ascii="Arial" w:hAnsi="Arial" w:cs="Arial"/>
          <w:sz w:val="20"/>
          <w:szCs w:val="20"/>
        </w:rPr>
        <w:t>Le informazioni richieste nella Parte II (Informazioni sull’operatore economico) dovranno essere indicate dal richiedente la qualificazione con riferimento a ciascun campo previsto nelle sezioni A, B e C (ove pertinente).</w:t>
      </w:r>
    </w:p>
    <w:p w14:paraId="43A7B260" w14:textId="77777777" w:rsidR="00E3625C" w:rsidRPr="007C1513" w:rsidRDefault="00E3625C" w:rsidP="00E3625C">
      <w:pPr>
        <w:spacing w:before="0"/>
        <w:ind w:right="-99"/>
        <w:jc w:val="both"/>
        <w:rPr>
          <w:rFonts w:ascii="Arial" w:hAnsi="Arial" w:cs="Arial"/>
          <w:sz w:val="20"/>
          <w:szCs w:val="20"/>
        </w:rPr>
      </w:pPr>
    </w:p>
    <w:p w14:paraId="1372E7D7" w14:textId="77777777" w:rsidR="00E3625C" w:rsidRPr="007C1513" w:rsidRDefault="00E3625C" w:rsidP="00E3625C">
      <w:pPr>
        <w:spacing w:before="0"/>
        <w:ind w:right="-99"/>
        <w:jc w:val="both"/>
        <w:rPr>
          <w:rFonts w:ascii="Arial" w:hAnsi="Arial" w:cs="Arial"/>
          <w:sz w:val="20"/>
          <w:szCs w:val="20"/>
        </w:rPr>
      </w:pPr>
      <w:r w:rsidRPr="007C1513">
        <w:rPr>
          <w:rFonts w:ascii="Arial" w:hAnsi="Arial" w:cs="Arial"/>
          <w:sz w:val="20"/>
          <w:szCs w:val="20"/>
        </w:rPr>
        <w:t xml:space="preserve">Con riferimento alla sezione C della Parte II, il richiedente la qualificazione dovrà indicare se intende avvalersi, nel rispetto dell’art. </w:t>
      </w:r>
      <w:proofErr w:type="gramStart"/>
      <w:r w:rsidR="00B269BA">
        <w:rPr>
          <w:rFonts w:ascii="Arial" w:hAnsi="Arial" w:cs="Arial"/>
          <w:sz w:val="20"/>
          <w:szCs w:val="20"/>
        </w:rPr>
        <w:t xml:space="preserve">104 </w:t>
      </w:r>
      <w:r w:rsidRPr="007C1513">
        <w:rPr>
          <w:rFonts w:ascii="Arial" w:hAnsi="Arial" w:cs="Arial"/>
          <w:sz w:val="20"/>
          <w:szCs w:val="20"/>
        </w:rPr>
        <w:t xml:space="preserve"> del</w:t>
      </w:r>
      <w:proofErr w:type="gramEnd"/>
      <w:r w:rsidRPr="007C1513">
        <w:rPr>
          <w:rFonts w:ascii="Arial" w:hAnsi="Arial" w:cs="Arial"/>
          <w:sz w:val="20"/>
          <w:szCs w:val="20"/>
        </w:rPr>
        <w:t xml:space="preserve"> </w:t>
      </w:r>
      <w:proofErr w:type="spellStart"/>
      <w:r w:rsidRPr="007C1513">
        <w:rPr>
          <w:rFonts w:ascii="Arial" w:hAnsi="Arial" w:cs="Arial"/>
          <w:sz w:val="20"/>
          <w:szCs w:val="20"/>
        </w:rPr>
        <w:t>D.Lgs.</w:t>
      </w:r>
      <w:proofErr w:type="spellEnd"/>
      <w:r w:rsidRPr="007C1513">
        <w:rPr>
          <w:rFonts w:ascii="Arial" w:hAnsi="Arial" w:cs="Arial"/>
          <w:sz w:val="20"/>
          <w:szCs w:val="20"/>
        </w:rPr>
        <w:t xml:space="preserve"> </w:t>
      </w:r>
      <w:r w:rsidR="00B269BA">
        <w:rPr>
          <w:rFonts w:ascii="Arial" w:hAnsi="Arial" w:cs="Arial"/>
          <w:sz w:val="20"/>
          <w:szCs w:val="20"/>
        </w:rPr>
        <w:t>36/</w:t>
      </w:r>
      <w:proofErr w:type="gramStart"/>
      <w:r w:rsidR="00B269BA">
        <w:rPr>
          <w:rFonts w:ascii="Arial" w:hAnsi="Arial" w:cs="Arial"/>
          <w:sz w:val="20"/>
          <w:szCs w:val="20"/>
        </w:rPr>
        <w:t xml:space="preserve">2023 </w:t>
      </w:r>
      <w:r w:rsidRPr="007C1513">
        <w:rPr>
          <w:rFonts w:ascii="Arial" w:hAnsi="Arial" w:cs="Arial"/>
          <w:sz w:val="20"/>
          <w:szCs w:val="20"/>
        </w:rPr>
        <w:t xml:space="preserve"> e</w:t>
      </w:r>
      <w:proofErr w:type="gramEnd"/>
      <w:r w:rsidRPr="007C1513">
        <w:rPr>
          <w:rFonts w:ascii="Arial" w:hAnsi="Arial" w:cs="Arial"/>
          <w:sz w:val="20"/>
          <w:szCs w:val="20"/>
        </w:rPr>
        <w:t xml:space="preserve"> della disciplina dei Sistemi di Qualificazione, dei requisiti/capacità di altri soggetti ausiliari per soddisfare i criteri di qualificazione. In tal caso, dovrà essere presentata per ciascuno dei soggetti interessati una Dichiarazione Unica Motivi di Esclusione distinta, con le informazioni richieste dalle sezioni A e B della parte II, dalla parte III, e dalla parte IV debitamente compilata e firmata dai soggetti interessati.</w:t>
      </w:r>
    </w:p>
    <w:p w14:paraId="1B0A01EC" w14:textId="1C578D82" w:rsidR="00E3625C" w:rsidRPr="007C1513" w:rsidRDefault="00E3625C" w:rsidP="007C1513">
      <w:pPr>
        <w:spacing w:before="0" w:after="0"/>
        <w:ind w:right="-96"/>
        <w:jc w:val="both"/>
        <w:rPr>
          <w:rFonts w:ascii="Arial" w:hAnsi="Arial" w:cs="Arial"/>
          <w:sz w:val="20"/>
          <w:szCs w:val="20"/>
        </w:rPr>
      </w:pPr>
      <w:r w:rsidRPr="007C1513">
        <w:rPr>
          <w:rFonts w:ascii="Arial" w:hAnsi="Arial" w:cs="Arial"/>
          <w:sz w:val="20"/>
          <w:szCs w:val="20"/>
        </w:rPr>
        <w:t xml:space="preserve">L’operatore economico, che si trovi in una delle situazioni di cui </w:t>
      </w:r>
      <w:r w:rsidRPr="00FF2A42">
        <w:rPr>
          <w:rFonts w:ascii="Arial" w:hAnsi="Arial" w:cs="Arial"/>
          <w:sz w:val="20"/>
          <w:szCs w:val="20"/>
        </w:rPr>
        <w:t xml:space="preserve">al co. </w:t>
      </w:r>
      <w:r w:rsidR="00B269BA">
        <w:rPr>
          <w:rFonts w:ascii="Arial" w:hAnsi="Arial" w:cs="Arial"/>
          <w:sz w:val="20"/>
          <w:szCs w:val="20"/>
        </w:rPr>
        <w:t>1</w:t>
      </w:r>
      <w:r w:rsidRPr="00FF2A42">
        <w:rPr>
          <w:rFonts w:ascii="Arial" w:hAnsi="Arial" w:cs="Arial"/>
          <w:sz w:val="20"/>
          <w:szCs w:val="20"/>
        </w:rPr>
        <w:t xml:space="preserve"> dell’art. </w:t>
      </w:r>
      <w:r w:rsidR="00B269BA">
        <w:rPr>
          <w:rFonts w:ascii="Arial" w:hAnsi="Arial" w:cs="Arial"/>
          <w:sz w:val="20"/>
          <w:szCs w:val="20"/>
        </w:rPr>
        <w:t>9</w:t>
      </w:r>
      <w:r w:rsidR="0054041B">
        <w:rPr>
          <w:rFonts w:ascii="Arial" w:hAnsi="Arial" w:cs="Arial"/>
          <w:sz w:val="20"/>
          <w:szCs w:val="20"/>
        </w:rPr>
        <w:t>5</w:t>
      </w:r>
      <w:r w:rsidR="00B269BA">
        <w:rPr>
          <w:rFonts w:ascii="Arial" w:hAnsi="Arial" w:cs="Arial"/>
          <w:sz w:val="20"/>
          <w:szCs w:val="20"/>
        </w:rPr>
        <w:t xml:space="preserve"> </w:t>
      </w:r>
      <w:r w:rsidRPr="00FF2A42">
        <w:rPr>
          <w:rFonts w:ascii="Arial" w:hAnsi="Arial" w:cs="Arial"/>
          <w:sz w:val="20"/>
          <w:szCs w:val="20"/>
        </w:rPr>
        <w:t xml:space="preserve">del </w:t>
      </w:r>
      <w:proofErr w:type="spellStart"/>
      <w:r w:rsidRPr="00FF2A42">
        <w:rPr>
          <w:rFonts w:ascii="Arial" w:hAnsi="Arial" w:cs="Arial"/>
          <w:sz w:val="20"/>
          <w:szCs w:val="20"/>
        </w:rPr>
        <w:t>D</w:t>
      </w:r>
      <w:r w:rsidRPr="007C1513">
        <w:rPr>
          <w:rFonts w:ascii="Arial" w:hAnsi="Arial" w:cs="Arial"/>
          <w:sz w:val="20"/>
          <w:szCs w:val="20"/>
        </w:rPr>
        <w:t>.Lgs.</w:t>
      </w:r>
      <w:proofErr w:type="spellEnd"/>
      <w:r w:rsidRPr="007C1513">
        <w:rPr>
          <w:rFonts w:ascii="Arial" w:hAnsi="Arial" w:cs="Arial"/>
          <w:sz w:val="20"/>
          <w:szCs w:val="20"/>
        </w:rPr>
        <w:t xml:space="preserve"> </w:t>
      </w:r>
      <w:r w:rsidR="00B269BA">
        <w:rPr>
          <w:rFonts w:ascii="Arial" w:hAnsi="Arial" w:cs="Arial"/>
          <w:sz w:val="20"/>
          <w:szCs w:val="20"/>
        </w:rPr>
        <w:t xml:space="preserve">36/2023 </w:t>
      </w:r>
      <w:r w:rsidR="005D6299" w:rsidRPr="008E2E17">
        <w:rPr>
          <w:rFonts w:ascii="Arial" w:hAnsi="Arial" w:cs="Arial"/>
          <w:b/>
          <w:sz w:val="20"/>
          <w:szCs w:val="20"/>
        </w:rPr>
        <w:t xml:space="preserve">(ad eccezione delle circostanze indicate </w:t>
      </w:r>
      <w:r w:rsidR="00B269BA">
        <w:rPr>
          <w:rFonts w:ascii="Arial" w:hAnsi="Arial" w:cs="Arial"/>
          <w:b/>
          <w:sz w:val="20"/>
          <w:szCs w:val="20"/>
        </w:rPr>
        <w:t>all’art. 95</w:t>
      </w:r>
      <w:r w:rsidR="00B3420E">
        <w:rPr>
          <w:rFonts w:ascii="Arial" w:hAnsi="Arial" w:cs="Arial"/>
          <w:b/>
          <w:sz w:val="20"/>
          <w:szCs w:val="20"/>
        </w:rPr>
        <w:t>,</w:t>
      </w:r>
      <w:r w:rsidR="00B269BA">
        <w:rPr>
          <w:rFonts w:ascii="Arial" w:hAnsi="Arial" w:cs="Arial"/>
          <w:b/>
          <w:sz w:val="20"/>
          <w:szCs w:val="20"/>
        </w:rPr>
        <w:t xml:space="preserve"> comma 1</w:t>
      </w:r>
      <w:r w:rsidR="00B3420E">
        <w:rPr>
          <w:rFonts w:ascii="Arial" w:hAnsi="Arial" w:cs="Arial"/>
          <w:b/>
          <w:sz w:val="20"/>
          <w:szCs w:val="20"/>
        </w:rPr>
        <w:t>,</w:t>
      </w:r>
      <w:r w:rsidR="00B269BA">
        <w:rPr>
          <w:rFonts w:ascii="Arial" w:hAnsi="Arial" w:cs="Arial"/>
          <w:b/>
          <w:sz w:val="20"/>
          <w:szCs w:val="20"/>
        </w:rPr>
        <w:t xml:space="preserve"> </w:t>
      </w:r>
      <w:r w:rsidR="005D6299" w:rsidRPr="008E2E17">
        <w:rPr>
          <w:rFonts w:ascii="Arial" w:hAnsi="Arial" w:cs="Arial"/>
          <w:b/>
          <w:sz w:val="20"/>
          <w:szCs w:val="20"/>
        </w:rPr>
        <w:t>letter</w:t>
      </w:r>
      <w:r w:rsidR="00B3420E">
        <w:rPr>
          <w:rFonts w:ascii="Arial" w:hAnsi="Arial" w:cs="Arial"/>
          <w:b/>
          <w:sz w:val="20"/>
          <w:szCs w:val="20"/>
        </w:rPr>
        <w:t>e b), c) e</w:t>
      </w:r>
      <w:r w:rsidR="005D6299" w:rsidRPr="008E2E17">
        <w:rPr>
          <w:rFonts w:ascii="Arial" w:hAnsi="Arial" w:cs="Arial"/>
          <w:b/>
          <w:sz w:val="20"/>
          <w:szCs w:val="20"/>
        </w:rPr>
        <w:t xml:space="preserve"> </w:t>
      </w:r>
      <w:r w:rsidR="00B269BA">
        <w:rPr>
          <w:rFonts w:ascii="Arial" w:hAnsi="Arial" w:cs="Arial"/>
          <w:b/>
          <w:sz w:val="20"/>
          <w:szCs w:val="20"/>
        </w:rPr>
        <w:t>d</w:t>
      </w:r>
      <w:r w:rsidR="00B3420E">
        <w:rPr>
          <w:rFonts w:ascii="Arial" w:hAnsi="Arial" w:cs="Arial"/>
          <w:b/>
          <w:sz w:val="20"/>
          <w:szCs w:val="20"/>
        </w:rPr>
        <w:t>)</w:t>
      </w:r>
      <w:r w:rsidR="00EF6C63" w:rsidRPr="008E2E17">
        <w:rPr>
          <w:rFonts w:ascii="Arial" w:hAnsi="Arial" w:cs="Arial"/>
          <w:b/>
          <w:sz w:val="20"/>
          <w:szCs w:val="20"/>
        </w:rPr>
        <w:t>, le quali non rilevano ai fini della qualificazione</w:t>
      </w:r>
      <w:r w:rsidR="005D6299" w:rsidRPr="008E2E17">
        <w:rPr>
          <w:rFonts w:ascii="Arial" w:hAnsi="Arial" w:cs="Arial"/>
          <w:b/>
          <w:sz w:val="20"/>
          <w:szCs w:val="20"/>
        </w:rPr>
        <w:t>)</w:t>
      </w:r>
      <w:r w:rsidRPr="007C1513">
        <w:rPr>
          <w:rFonts w:ascii="Arial" w:hAnsi="Arial" w:cs="Arial"/>
          <w:sz w:val="20"/>
          <w:szCs w:val="20"/>
        </w:rPr>
        <w:t xml:space="preserve">, ovvero in una delle situazioni di cui </w:t>
      </w:r>
      <w:r w:rsidR="00B269BA">
        <w:rPr>
          <w:rFonts w:ascii="Arial" w:hAnsi="Arial" w:cs="Arial"/>
          <w:sz w:val="20"/>
          <w:szCs w:val="20"/>
        </w:rPr>
        <w:t>all’art. 94 comma 1</w:t>
      </w:r>
      <w:r w:rsidRPr="007C1513">
        <w:rPr>
          <w:rFonts w:ascii="Arial" w:hAnsi="Arial" w:cs="Arial"/>
          <w:sz w:val="20"/>
          <w:szCs w:val="20"/>
        </w:rPr>
        <w:t xml:space="preserve"> è ammesso a provare di aver risarcito o di essersi impegnato a risarcire qualunque danno causato dal reato o dall’illecito e di aver adottato provvedimenti concreti di carattere tecnico, organizzativo e relativi al personale idonei a prevenire ulteriori reati o illeciti. A tal fine, nella dichiarazione unica motivi di esclusione dovranno essere compilati i campi di pertinenza contrassegnati dalla dicitura “autodisciplina”.</w:t>
      </w:r>
    </w:p>
    <w:p w14:paraId="69F86837" w14:textId="77777777" w:rsidR="00E3625C" w:rsidRPr="007C1513" w:rsidRDefault="00E3625C" w:rsidP="007C1513">
      <w:pPr>
        <w:spacing w:before="0" w:after="0"/>
        <w:ind w:right="-96"/>
        <w:jc w:val="both"/>
        <w:rPr>
          <w:rFonts w:ascii="Arial" w:hAnsi="Arial" w:cs="Arial"/>
          <w:sz w:val="20"/>
          <w:szCs w:val="20"/>
        </w:rPr>
      </w:pPr>
      <w:r w:rsidRPr="007C1513">
        <w:rPr>
          <w:rFonts w:ascii="Arial" w:hAnsi="Arial" w:cs="Arial"/>
          <w:sz w:val="20"/>
          <w:szCs w:val="20"/>
        </w:rPr>
        <w:t>Le sezioni B, C e D della Parte III dovranno essere compilate in analogia alle indicazioni fornite per la sezione A.</w:t>
      </w:r>
    </w:p>
    <w:p w14:paraId="79C2E9A2" w14:textId="77777777" w:rsidR="00E3625C" w:rsidRPr="007C1513" w:rsidRDefault="00E3625C" w:rsidP="00FF2A42">
      <w:pPr>
        <w:jc w:val="both"/>
        <w:rPr>
          <w:rFonts w:ascii="Arial" w:hAnsi="Arial" w:cs="Arial"/>
          <w:sz w:val="20"/>
          <w:szCs w:val="20"/>
        </w:rPr>
      </w:pPr>
      <w:r w:rsidRPr="007C1513">
        <w:rPr>
          <w:rFonts w:ascii="Arial" w:hAnsi="Arial" w:cs="Arial"/>
          <w:sz w:val="20"/>
          <w:szCs w:val="20"/>
        </w:rPr>
        <w:t xml:space="preserve">Terminata la procedura di compilazione, il file dichiarazione unica motivi di esclusione dovrà essere sottoscritto dal legale rappresentante dell’operatore economico con idoneo dispositivo di firma digitale. Di tale file, unitamente al resto della documentazione, dovrà essere eseguito l’upload sul Portale Acquisti di </w:t>
      </w:r>
      <w:r w:rsidR="00B53F5D">
        <w:rPr>
          <w:rFonts w:ascii="Arial" w:hAnsi="Arial" w:cs="Arial"/>
          <w:sz w:val="20"/>
          <w:szCs w:val="20"/>
        </w:rPr>
        <w:t>T</w:t>
      </w:r>
      <w:r w:rsidR="00FF2A42">
        <w:rPr>
          <w:rFonts w:ascii="Arial" w:hAnsi="Arial" w:cs="Arial"/>
          <w:sz w:val="20"/>
          <w:szCs w:val="20"/>
        </w:rPr>
        <w:t>renitalia</w:t>
      </w:r>
      <w:r w:rsidRPr="007C1513">
        <w:rPr>
          <w:rFonts w:ascii="Arial" w:hAnsi="Arial" w:cs="Arial"/>
          <w:sz w:val="20"/>
          <w:szCs w:val="20"/>
        </w:rPr>
        <w:t>.</w:t>
      </w:r>
    </w:p>
    <w:p w14:paraId="4589DC05" w14:textId="77777777" w:rsidR="007C1513" w:rsidRPr="00C062B7" w:rsidRDefault="007C1513" w:rsidP="007C1513">
      <w:pPr>
        <w:rPr>
          <w:rFonts w:ascii="Arial" w:hAnsi="Arial" w:cs="Arial"/>
          <w:szCs w:val="24"/>
        </w:rPr>
      </w:pPr>
      <w:r w:rsidRPr="007C1513">
        <w:rPr>
          <w:rFonts w:ascii="Tahoma" w:hAnsi="Tahoma" w:cs="Tahoma"/>
          <w:sz w:val="20"/>
          <w:szCs w:val="20"/>
        </w:rPr>
        <w:br w:type="page"/>
      </w:r>
    </w:p>
    <w:p w14:paraId="225F5F5F" w14:textId="77777777" w:rsidR="00DF368E" w:rsidRDefault="00DF368E" w:rsidP="007C1513">
      <w:pPr>
        <w:suppressAutoHyphens w:val="0"/>
        <w:spacing w:before="0" w:after="160" w:line="259" w:lineRule="auto"/>
        <w:jc w:val="both"/>
        <w:rPr>
          <w:rFonts w:ascii="Arial" w:hAnsi="Arial" w:cs="Arial"/>
          <w:b/>
          <w:color w:val="auto"/>
          <w:kern w:val="0"/>
          <w:szCs w:val="24"/>
          <w:lang w:eastAsia="en-US" w:bidi="ar-SA"/>
        </w:rPr>
      </w:pPr>
    </w:p>
    <w:p w14:paraId="32A32EC2" w14:textId="13FF073A" w:rsidR="00E3625C" w:rsidRPr="00E3625C" w:rsidRDefault="00E3625C">
      <w:pPr>
        <w:rPr>
          <w:rFonts w:ascii="Tahoma" w:hAnsi="Tahoma" w:cs="Tahoma"/>
        </w:rPr>
      </w:pPr>
      <w:r w:rsidRPr="00E3625C">
        <w:rPr>
          <w:rFonts w:ascii="Tahoma" w:hAnsi="Tahoma" w:cs="Tahoma"/>
        </w:rPr>
        <w:t>NOTE</w:t>
      </w:r>
    </w:p>
    <w:sectPr w:rsidR="00E3625C" w:rsidRPr="00E3625C" w:rsidSect="002C5E67">
      <w:endnotePr>
        <w:numFmt w:val="decimal"/>
      </w:endnotePr>
      <w:type w:val="continuous"/>
      <w:pgSz w:w="12240" w:h="15840"/>
      <w:pgMar w:top="1135" w:right="1325" w:bottom="709"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EF0258" w14:textId="77777777" w:rsidR="00CF52A4" w:rsidRDefault="00CF52A4">
      <w:pPr>
        <w:spacing w:before="0" w:after="0"/>
      </w:pPr>
      <w:r>
        <w:separator/>
      </w:r>
    </w:p>
  </w:endnote>
  <w:endnote w:type="continuationSeparator" w:id="0">
    <w:p w14:paraId="1C10B73E" w14:textId="77777777" w:rsidR="00CF52A4" w:rsidRDefault="00CF52A4">
      <w:pPr>
        <w:spacing w:before="0" w:after="0"/>
      </w:pPr>
      <w:r>
        <w:continuationSeparator/>
      </w:r>
    </w:p>
  </w:endnote>
  <w:endnote w:id="1">
    <w:p w14:paraId="6296351C" w14:textId="77777777" w:rsidR="00A53742" w:rsidRPr="000165FD" w:rsidRDefault="00A53742" w:rsidP="000165FD">
      <w:pPr>
        <w:tabs>
          <w:tab w:val="left" w:pos="284"/>
        </w:tabs>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sz w:val="16"/>
          <w:szCs w:val="16"/>
        </w:rPr>
        <w:tab/>
        <w:t>Ripetere le informazioni per ogni persona di contatto tante volte quanto necessario.</w:t>
      </w:r>
    </w:p>
  </w:endnote>
  <w:endnote w:id="2">
    <w:p w14:paraId="37804EBC" w14:textId="77777777" w:rsidR="002D4C3F" w:rsidRPr="000165FD" w:rsidRDefault="002D4C3F"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sz w:val="16"/>
          <w:szCs w:val="16"/>
        </w:rPr>
        <w:tab/>
      </w:r>
      <w:r w:rsidRPr="000165FD">
        <w:rPr>
          <w:rFonts w:ascii="Tahoma" w:hAnsi="Tahoma" w:cs="Tahoma"/>
          <w:color w:val="000000"/>
          <w:sz w:val="16"/>
          <w:szCs w:val="16"/>
        </w:rPr>
        <w:t>Quale definita all'articolo 2 della decisione quadro 2008/841/GAI del Consiglio, del 24 ottobre 2008, relativa alla lotta contro la criminalità organizzata (GU L 300 dell'11.11.2008, pag. 42).</w:t>
      </w:r>
    </w:p>
  </w:endnote>
  <w:endnote w:id="3">
    <w:p w14:paraId="50595AC9" w14:textId="77777777" w:rsidR="002D4C3F" w:rsidRPr="000165FD" w:rsidRDefault="002D4C3F"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color w:val="000000"/>
          <w:sz w:val="16"/>
          <w:szCs w:val="16"/>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endnote>
  <w:endnote w:id="4">
    <w:p w14:paraId="0EFCBEB8" w14:textId="77777777" w:rsidR="002D4C3F" w:rsidRPr="000165FD" w:rsidRDefault="002D4C3F"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Fonts w:ascii="Tahoma" w:hAnsi="Tahoma" w:cs="Tahoma"/>
          <w:sz w:val="16"/>
          <w:szCs w:val="16"/>
        </w:rPr>
        <w:endnoteRef/>
      </w:r>
      <w:r w:rsidRPr="000165FD">
        <w:rPr>
          <w:rFonts w:ascii="Tahoma" w:hAnsi="Tahoma" w:cs="Tahoma"/>
          <w:sz w:val="16"/>
          <w:szCs w:val="16"/>
        </w:rPr>
        <w:t xml:space="preserve"> ) </w:t>
      </w:r>
      <w:r w:rsidRPr="000165FD">
        <w:rPr>
          <w:rFonts w:ascii="Tahoma" w:hAnsi="Tahoma" w:cs="Tahoma"/>
          <w:color w:val="000000"/>
          <w:sz w:val="16"/>
          <w:szCs w:val="16"/>
        </w:rPr>
        <w:t>Ai sensi dell'articolo 1 della convenzione relativa alla tutela degli interessi finanziari delle Comunità europee (GU C 316 del 27.11.1995, pag. 48).</w:t>
      </w:r>
    </w:p>
  </w:endnote>
  <w:endnote w:id="5">
    <w:p w14:paraId="112D4953" w14:textId="77777777" w:rsidR="002D4C3F" w:rsidRPr="000165FD" w:rsidRDefault="002D4C3F"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sz w:val="16"/>
          <w:szCs w:val="16"/>
        </w:rPr>
        <w:tab/>
      </w:r>
      <w:r w:rsidRPr="000165FD">
        <w:rPr>
          <w:rFonts w:ascii="Tahoma" w:hAnsi="Tahoma" w:cs="Tahoma"/>
          <w:color w:val="000000"/>
          <w:sz w:val="16"/>
          <w:szCs w:val="16"/>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endnote>
  <w:endnote w:id="6">
    <w:p w14:paraId="1162BCA3" w14:textId="77777777" w:rsidR="002D4C3F" w:rsidRPr="000165FD" w:rsidRDefault="002D4C3F" w:rsidP="000165FD">
      <w:pPr>
        <w:tabs>
          <w:tab w:val="left" w:pos="284"/>
        </w:tabs>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sz w:val="16"/>
          <w:szCs w:val="16"/>
        </w:rPr>
        <w:tab/>
      </w:r>
      <w:r w:rsidRPr="000165FD">
        <w:rPr>
          <w:rFonts w:ascii="Tahoma" w:hAnsi="Tahoma" w:cs="Tahoma"/>
          <w:color w:val="000000"/>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del terrorismo (GU</w:t>
      </w:r>
      <w:r w:rsidRPr="000165FD">
        <w:rPr>
          <w:rFonts w:ascii="Tahoma" w:hAnsi="Tahoma" w:cs="Tahoma"/>
          <w:bCs/>
          <w:iCs/>
          <w:color w:val="000000"/>
          <w:sz w:val="16"/>
          <w:szCs w:val="16"/>
        </w:rPr>
        <w:t xml:space="preserve"> L 309 del 25.11.2005, pag. 15).</w:t>
      </w:r>
    </w:p>
  </w:endnote>
  <w:endnote w:id="7">
    <w:p w14:paraId="13EB77A2" w14:textId="77777777" w:rsidR="002D4C3F" w:rsidRPr="000165FD" w:rsidRDefault="002D4C3F" w:rsidP="000165FD">
      <w:pPr>
        <w:spacing w:before="0"/>
        <w:ind w:left="426" w:right="-99" w:hanging="426"/>
        <w:jc w:val="both"/>
        <w:rPr>
          <w:rFonts w:ascii="Tahoma" w:hAnsi="Tahoma" w:cs="Tahoma"/>
          <w:i/>
          <w:sz w:val="16"/>
          <w:szCs w:val="16"/>
        </w:rPr>
      </w:pPr>
      <w:r w:rsidRPr="000165FD">
        <w:rPr>
          <w:rFonts w:ascii="Tahoma" w:hAnsi="Tahoma" w:cs="Tahoma"/>
          <w:sz w:val="16"/>
          <w:szCs w:val="16"/>
        </w:rPr>
        <w:t>(</w:t>
      </w:r>
      <w:r w:rsidRPr="000165FD">
        <w:rPr>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i/>
          <w:sz w:val="16"/>
          <w:szCs w:val="16"/>
        </w:rPr>
        <w:t>Q</w:t>
      </w:r>
      <w:r w:rsidRPr="000165FD">
        <w:rPr>
          <w:rFonts w:ascii="Tahoma" w:hAnsi="Tahoma" w:cs="Tahoma"/>
          <w:i/>
          <w:color w:val="000000"/>
          <w:w w:val="0"/>
          <w:sz w:val="16"/>
          <w:szCs w:val="16"/>
        </w:rPr>
        <w:t>uali definiti all'articolo 2 della direttiva 2011/36/UE del Parlamento europeo e del Consiglio, del 5 aprile 2011, concernente la prevenzione e la repressione della tratta di esseri umani e la protezione delle vittime</w:t>
      </w:r>
      <w:r w:rsidRPr="000165FD">
        <w:rPr>
          <w:rFonts w:ascii="Tahoma" w:hAnsi="Tahoma" w:cs="Tahoma"/>
          <w:i/>
          <w:color w:val="000000"/>
          <w:sz w:val="16"/>
          <w:szCs w:val="16"/>
        </w:rPr>
        <w:t>, e che sostituisce la decisione quadro del Consiglio 2002/629/GAI (GU L 101 del 15.4.2011, pag. 1).</w:t>
      </w:r>
    </w:p>
  </w:endnote>
  <w:endnote w:id="8">
    <w:p w14:paraId="4B594117" w14:textId="77777777" w:rsidR="00A53742" w:rsidRPr="000165FD" w:rsidRDefault="00A53742"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w:t>
      </w:r>
      <w:r w:rsidR="001665CA" w:rsidRPr="000165FD">
        <w:rPr>
          <w:rFonts w:ascii="Tahoma" w:hAnsi="Tahoma" w:cs="Tahoma"/>
          <w:sz w:val="16"/>
          <w:szCs w:val="16"/>
        </w:rPr>
        <w:t xml:space="preserve"> </w:t>
      </w:r>
      <w:r w:rsidRPr="000165FD">
        <w:rPr>
          <w:rFonts w:ascii="Tahoma" w:hAnsi="Tahoma" w:cs="Tahoma"/>
          <w:sz w:val="16"/>
          <w:szCs w:val="16"/>
        </w:rPr>
        <w:t>Ripetere tante volte quanto necessario.</w:t>
      </w:r>
    </w:p>
  </w:endnote>
  <w:endnote w:id="9">
    <w:p w14:paraId="3A22F4E2" w14:textId="77777777" w:rsidR="00A53742" w:rsidRPr="000165FD" w:rsidRDefault="00A53742" w:rsidP="00415CE1">
      <w:pPr>
        <w:tabs>
          <w:tab w:val="left" w:pos="284"/>
        </w:tabs>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xml:space="preserve">) </w:t>
      </w:r>
      <w:r w:rsidRPr="000165FD">
        <w:rPr>
          <w:rFonts w:ascii="Tahoma" w:hAnsi="Tahoma" w:cs="Tahoma"/>
          <w:sz w:val="16"/>
          <w:szCs w:val="16"/>
          <w:u w:val="single"/>
        </w:rPr>
        <w:t xml:space="preserve">Ripetere tante volte quanto necessario, per ciascuno dei soggetti di cui all’art. </w:t>
      </w:r>
      <w:r w:rsidR="00320872">
        <w:rPr>
          <w:rFonts w:ascii="Tahoma" w:hAnsi="Tahoma" w:cs="Tahoma"/>
          <w:sz w:val="16"/>
          <w:szCs w:val="16"/>
          <w:u w:val="single"/>
        </w:rPr>
        <w:t xml:space="preserve">94 </w:t>
      </w:r>
      <w:r w:rsidRPr="000165FD">
        <w:rPr>
          <w:rFonts w:ascii="Tahoma" w:hAnsi="Tahoma" w:cs="Tahoma"/>
          <w:sz w:val="16"/>
          <w:szCs w:val="16"/>
          <w:u w:val="single"/>
        </w:rPr>
        <w:t>, co. 3</w:t>
      </w:r>
      <w:r w:rsidR="00065E3D">
        <w:rPr>
          <w:rFonts w:ascii="Tahoma" w:hAnsi="Tahoma" w:cs="Tahoma"/>
          <w:sz w:val="16"/>
          <w:szCs w:val="16"/>
          <w:u w:val="single"/>
        </w:rPr>
        <w:t xml:space="preserve"> e 4</w:t>
      </w:r>
      <w:r w:rsidRPr="000165FD">
        <w:rPr>
          <w:rFonts w:ascii="Tahoma" w:hAnsi="Tahoma" w:cs="Tahoma"/>
          <w:sz w:val="16"/>
          <w:szCs w:val="16"/>
          <w:u w:val="single"/>
        </w:rPr>
        <w:t xml:space="preserve">, D.Lgs. </w:t>
      </w:r>
      <w:r w:rsidR="00320872">
        <w:rPr>
          <w:rFonts w:ascii="Tahoma" w:hAnsi="Tahoma" w:cs="Tahoma"/>
          <w:sz w:val="16"/>
          <w:szCs w:val="16"/>
          <w:u w:val="single"/>
        </w:rPr>
        <w:t xml:space="preserve"> 36/2023</w:t>
      </w:r>
      <w:r w:rsidR="00415CE1">
        <w:rPr>
          <w:rFonts w:ascii="Tahoma" w:hAnsi="Tahoma" w:cs="Tahoma"/>
          <w:sz w:val="16"/>
          <w:szCs w:val="16"/>
        </w:rPr>
        <w:t>.</w:t>
      </w:r>
    </w:p>
  </w:endnote>
  <w:endnote w:id="10">
    <w:p w14:paraId="6A1960A9" w14:textId="77777777" w:rsidR="00A53742" w:rsidRPr="000165FD" w:rsidRDefault="00A53742" w:rsidP="000165FD">
      <w:pPr>
        <w:tabs>
          <w:tab w:val="left" w:pos="284"/>
        </w:tabs>
        <w:ind w:left="426" w:right="-99" w:hanging="426"/>
        <w:jc w:val="both"/>
        <w:rPr>
          <w:rFonts w:ascii="Tahoma" w:hAnsi="Tahoma" w:cs="Tahoma"/>
          <w:sz w:val="16"/>
          <w:szCs w:val="16"/>
        </w:rPr>
      </w:pPr>
      <w:r w:rsidRPr="000165FD">
        <w:rPr>
          <w:rFonts w:ascii="Tahoma" w:hAnsi="Tahoma" w:cs="Tahoma"/>
          <w:color w:val="000000"/>
          <w:sz w:val="16"/>
          <w:szCs w:val="16"/>
        </w:rPr>
        <w:t>(</w:t>
      </w:r>
      <w:r w:rsidRPr="000165FD">
        <w:rPr>
          <w:rStyle w:val="Caratterenotaapidipagina"/>
          <w:rFonts w:ascii="Tahoma" w:hAnsi="Tahoma" w:cs="Tahoma"/>
          <w:sz w:val="16"/>
          <w:szCs w:val="16"/>
        </w:rPr>
        <w:endnoteRef/>
      </w:r>
      <w:r w:rsidRPr="000165FD">
        <w:rPr>
          <w:rFonts w:ascii="Tahoma" w:hAnsi="Tahoma" w:cs="Tahoma"/>
          <w:color w:val="000000"/>
          <w:sz w:val="16"/>
          <w:szCs w:val="16"/>
        </w:rPr>
        <w:t>)</w:t>
      </w:r>
      <w:r w:rsidR="001665CA" w:rsidRPr="000165FD">
        <w:rPr>
          <w:rFonts w:ascii="Tahoma" w:hAnsi="Tahoma" w:cs="Tahoma"/>
          <w:color w:val="000000"/>
          <w:sz w:val="16"/>
          <w:szCs w:val="16"/>
        </w:rPr>
        <w:t xml:space="preserve"> </w:t>
      </w:r>
      <w:r w:rsidRPr="000165FD">
        <w:rPr>
          <w:rFonts w:ascii="Tahoma" w:hAnsi="Tahoma" w:cs="Tahoma"/>
          <w:color w:val="000000"/>
          <w:sz w:val="16"/>
          <w:szCs w:val="16"/>
        </w:rPr>
        <w:t>In conformità alle disposizioni nazionali di attuazione dell'articolo 57, paragrafo 6, della direttiva 2014/24/UE.</w:t>
      </w:r>
    </w:p>
  </w:endnote>
  <w:endnote w:id="11">
    <w:p w14:paraId="6A9E1613" w14:textId="77777777" w:rsidR="00A53742" w:rsidRPr="000165FD" w:rsidRDefault="00A53742"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Ripetere tante volte quanto necessario.</w:t>
      </w:r>
    </w:p>
  </w:endnote>
  <w:endnote w:id="12">
    <w:p w14:paraId="4DC1B935" w14:textId="77777777" w:rsidR="002D4C3F" w:rsidRPr="000165FD" w:rsidRDefault="002D4C3F" w:rsidP="000165FD">
      <w:pPr>
        <w:tabs>
          <w:tab w:val="left" w:pos="284"/>
        </w:tabs>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Cfr. articolo 57, paragrafo 4, della direttiva 2014/24/UE.</w:t>
      </w:r>
    </w:p>
  </w:endnote>
  <w:endnote w:id="13">
    <w:p w14:paraId="1BEB0C15" w14:textId="77777777" w:rsidR="00A53742" w:rsidRPr="000165FD" w:rsidRDefault="00A53742" w:rsidP="000165FD">
      <w:pPr>
        <w:tabs>
          <w:tab w:val="left" w:pos="284"/>
        </w:tabs>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w:t>
      </w:r>
      <w:r w:rsidR="001665CA" w:rsidRPr="000165FD">
        <w:rPr>
          <w:rFonts w:ascii="Tahoma" w:hAnsi="Tahoma" w:cs="Tahoma"/>
          <w:sz w:val="16"/>
          <w:szCs w:val="16"/>
        </w:rPr>
        <w:t xml:space="preserve"> </w:t>
      </w:r>
      <w:r w:rsidRPr="000165FD">
        <w:rPr>
          <w:rFonts w:ascii="Tahoma" w:hAnsi="Tahoma" w:cs="Tahoma"/>
          <w:sz w:val="16"/>
          <w:szCs w:val="16"/>
        </w:rPr>
        <w:t xml:space="preserve">Così come stabiliti ai fini del presente appalto dalla normativa nazionale, dall'avviso o bando pertinente o </w:t>
      </w:r>
      <w:r w:rsidR="00847682">
        <w:rPr>
          <w:rFonts w:ascii="Tahoma" w:hAnsi="Tahoma" w:cs="Tahoma"/>
          <w:sz w:val="16"/>
          <w:szCs w:val="16"/>
        </w:rPr>
        <w:t>dalle normative di qualificazione</w:t>
      </w:r>
      <w:r w:rsidRPr="000165FD">
        <w:rPr>
          <w:rFonts w:ascii="Tahoma" w:hAnsi="Tahoma" w:cs="Tahoma"/>
          <w:sz w:val="16"/>
          <w:szCs w:val="16"/>
        </w:rPr>
        <w:t xml:space="preserve"> ovvero dall'articolo 18, paragrafo 2, della direttiva 2014/24/UE.</w:t>
      </w:r>
    </w:p>
  </w:endnote>
  <w:endnote w:id="14">
    <w:p w14:paraId="233B55B3" w14:textId="77777777" w:rsidR="00A53742" w:rsidRPr="000165FD" w:rsidRDefault="00A53742"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xml:space="preserve">) Cfr., ove applicabile, il diritto nazionale, l'avviso o bando pertinente </w:t>
      </w:r>
      <w:r w:rsidR="00847682" w:rsidRPr="000165FD">
        <w:rPr>
          <w:rFonts w:ascii="Tahoma" w:hAnsi="Tahoma" w:cs="Tahoma"/>
          <w:sz w:val="16"/>
          <w:szCs w:val="16"/>
        </w:rPr>
        <w:t xml:space="preserve">o </w:t>
      </w:r>
      <w:r w:rsidR="00847682">
        <w:rPr>
          <w:rFonts w:ascii="Tahoma" w:hAnsi="Tahoma" w:cs="Tahoma"/>
          <w:sz w:val="16"/>
          <w:szCs w:val="16"/>
        </w:rPr>
        <w:t>le normative di qualificazione</w:t>
      </w:r>
      <w:r w:rsidRPr="000165FD">
        <w:rPr>
          <w:rFonts w:ascii="Tahoma" w:hAnsi="Tahoma" w:cs="Tahoma"/>
          <w:sz w:val="16"/>
          <w:szCs w:val="16"/>
        </w:rPr>
        <w:t>.</w:t>
      </w:r>
    </w:p>
  </w:endnote>
  <w:endnote w:id="15">
    <w:p w14:paraId="3D511C83" w14:textId="77777777" w:rsidR="00A53742" w:rsidRPr="000165FD" w:rsidRDefault="00A53742" w:rsidP="000165FD">
      <w:pPr>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Ripetere tante volte quanto necessario.</w:t>
      </w:r>
    </w:p>
  </w:endnote>
  <w:endnote w:id="16">
    <w:p w14:paraId="6BBFA554" w14:textId="77777777" w:rsidR="00A53742" w:rsidRPr="000165FD" w:rsidRDefault="00A53742" w:rsidP="000165FD">
      <w:pPr>
        <w:tabs>
          <w:tab w:val="left" w:pos="284"/>
        </w:tabs>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 A condizione che l'operatore economico abbia fornito le informazioni necessarie (indirizzo web, autorità o organismo di emanazione, riferimento preciso della documentazione) in modo da consentire all'amministrazione aggiudicatrice o all'ente aggiudicatore di acquisire la documentazione. Se necessario, accludere il pertinente assenso.</w:t>
      </w:r>
    </w:p>
  </w:endnote>
  <w:endnote w:id="17">
    <w:p w14:paraId="32367C41" w14:textId="77777777" w:rsidR="00A53742" w:rsidRDefault="00A53742" w:rsidP="000165FD">
      <w:pPr>
        <w:spacing w:before="0"/>
        <w:ind w:left="426" w:right="-99" w:hanging="426"/>
        <w:jc w:val="both"/>
        <w:rPr>
          <w:rFonts w:ascii="Tahoma" w:hAnsi="Tahoma" w:cs="Tahoma"/>
          <w:sz w:val="16"/>
          <w:szCs w:val="16"/>
        </w:rPr>
      </w:pPr>
      <w:r w:rsidRPr="000165FD">
        <w:rPr>
          <w:rFonts w:ascii="Tahoma" w:hAnsi="Tahoma" w:cs="Tahoma"/>
          <w:sz w:val="16"/>
          <w:szCs w:val="16"/>
        </w:rPr>
        <w:t>(</w:t>
      </w:r>
      <w:r w:rsidRPr="000165FD">
        <w:rPr>
          <w:rStyle w:val="Caratterenotaapidipagina"/>
          <w:rFonts w:ascii="Tahoma" w:hAnsi="Tahoma" w:cs="Tahoma"/>
          <w:sz w:val="16"/>
          <w:szCs w:val="16"/>
        </w:rPr>
        <w:endnoteRef/>
      </w:r>
      <w:r w:rsidRPr="000165FD">
        <w:rPr>
          <w:rFonts w:ascii="Tahoma" w:hAnsi="Tahoma" w:cs="Tahoma"/>
          <w:sz w:val="16"/>
          <w:szCs w:val="16"/>
        </w:rPr>
        <w:t>)</w:t>
      </w:r>
      <w:r w:rsidR="001665CA" w:rsidRPr="000165FD">
        <w:rPr>
          <w:rFonts w:ascii="Tahoma" w:hAnsi="Tahoma" w:cs="Tahoma"/>
          <w:sz w:val="16"/>
          <w:szCs w:val="16"/>
        </w:rPr>
        <w:t xml:space="preserve"> </w:t>
      </w:r>
      <w:r w:rsidRPr="000165FD">
        <w:rPr>
          <w:rFonts w:ascii="Tahoma" w:hAnsi="Tahoma" w:cs="Tahoma"/>
          <w:sz w:val="16"/>
          <w:szCs w:val="16"/>
        </w:rPr>
        <w:t>In funzione dell'attuazione nazionale dell'articolo 59, paragrafo 5, secondo comma, della direttiva 2014/24/UE.</w:t>
      </w:r>
    </w:p>
    <w:p w14:paraId="6F49A373" w14:textId="77777777" w:rsidR="00BD347F" w:rsidRDefault="00BD347F" w:rsidP="003E009E">
      <w:pPr>
        <w:spacing w:before="0"/>
        <w:ind w:left="426" w:right="-99" w:hanging="426"/>
        <w:jc w:val="both"/>
        <w:rPr>
          <w:rFonts w:ascii="Tahoma" w:hAnsi="Tahoma" w:cs="Tahoma"/>
          <w:sz w:val="20"/>
          <w:szCs w:val="20"/>
        </w:rPr>
      </w:pPr>
    </w:p>
    <w:p w14:paraId="77106ACF" w14:textId="77777777" w:rsidR="00A75930" w:rsidRPr="00250EF3" w:rsidRDefault="00A75930" w:rsidP="003E009E">
      <w:pPr>
        <w:spacing w:before="0"/>
        <w:ind w:left="426" w:right="-99" w:hanging="426"/>
        <w:jc w:val="both"/>
        <w:rPr>
          <w:rFonts w:ascii="Tahoma" w:hAnsi="Tahoma" w:cs="Tahoma"/>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font1205">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B974B" w14:textId="44904E8B" w:rsidR="007C1513" w:rsidRDefault="00D509A5" w:rsidP="007C1513">
    <w:pPr>
      <w:pStyle w:val="Pidipagina"/>
      <w:tabs>
        <w:tab w:val="clear" w:pos="9921"/>
        <w:tab w:val="right" w:pos="9356"/>
      </w:tabs>
      <w:ind w:right="-241"/>
      <w:jc w:val="right"/>
      <w:rPr>
        <w:rFonts w:ascii="Calibri" w:hAnsi="Calibri"/>
        <w:sz w:val="16"/>
        <w:szCs w:val="16"/>
      </w:rPr>
    </w:pPr>
    <w:r w:rsidRPr="00C168D7">
      <w:rPr>
        <w:rFonts w:ascii="Calibri" w:hAnsi="Calibri"/>
        <w:sz w:val="16"/>
        <w:szCs w:val="16"/>
      </w:rPr>
      <w:fldChar w:fldCharType="begin"/>
    </w:r>
    <w:r w:rsidRPr="00C168D7">
      <w:rPr>
        <w:rFonts w:ascii="Calibri" w:hAnsi="Calibri"/>
        <w:sz w:val="16"/>
        <w:szCs w:val="16"/>
      </w:rPr>
      <w:instrText>PAGE   \* MERGEFORMAT</w:instrText>
    </w:r>
    <w:r w:rsidRPr="00C168D7">
      <w:rPr>
        <w:rFonts w:ascii="Calibri" w:hAnsi="Calibri"/>
        <w:sz w:val="16"/>
        <w:szCs w:val="16"/>
      </w:rPr>
      <w:fldChar w:fldCharType="separate"/>
    </w:r>
    <w:r w:rsidR="008E2E17">
      <w:rPr>
        <w:rFonts w:ascii="Calibri" w:hAnsi="Calibri"/>
        <w:noProof/>
        <w:sz w:val="16"/>
        <w:szCs w:val="16"/>
      </w:rPr>
      <w:t>12</w:t>
    </w:r>
    <w:r w:rsidRPr="00C168D7">
      <w:rPr>
        <w:rFonts w:ascii="Calibri" w:hAnsi="Calibri"/>
        <w:sz w:val="16"/>
        <w:szCs w:val="16"/>
      </w:rPr>
      <w:fldChar w:fldCharType="end"/>
    </w:r>
    <w:r w:rsidR="00250EF3" w:rsidRPr="00C168D7">
      <w:rPr>
        <w:rFonts w:ascii="Calibri" w:hAnsi="Calibri"/>
        <w:sz w:val="16"/>
        <w:szCs w:val="16"/>
      </w:rPr>
      <w:t xml:space="preserve"> di 1</w:t>
    </w:r>
    <w:r w:rsidR="00034DBF">
      <w:rPr>
        <w:rFonts w:ascii="Calibri" w:hAnsi="Calibri"/>
        <w:sz w:val="16"/>
        <w:szCs w:val="16"/>
      </w:rPr>
      <w:t>4</w:t>
    </w:r>
  </w:p>
  <w:p w14:paraId="2077EF51" w14:textId="77777777" w:rsidR="006F3D34" w:rsidRPr="008D50E6" w:rsidRDefault="006F3D34">
    <w:pPr>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ACBCA" w14:textId="77777777" w:rsidR="00CF52A4" w:rsidRDefault="00CF52A4">
      <w:pPr>
        <w:spacing w:before="0" w:after="0"/>
      </w:pPr>
      <w:r>
        <w:separator/>
      </w:r>
    </w:p>
  </w:footnote>
  <w:footnote w:type="continuationSeparator" w:id="0">
    <w:p w14:paraId="72268F32" w14:textId="77777777" w:rsidR="00CF52A4" w:rsidRDefault="00CF52A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355E0" w14:textId="375A466E" w:rsidR="00FF2A42" w:rsidRPr="00FF2A42" w:rsidRDefault="00FF2A42">
    <w:pPr>
      <w:pStyle w:val="Intestazione"/>
      <w:rPr>
        <w:i/>
        <w:iCs/>
        <w:sz w:val="20"/>
        <w:szCs w:val="20"/>
      </w:rPr>
    </w:pPr>
    <w:r>
      <w:tab/>
    </w:r>
    <w:r>
      <w:tab/>
    </w:r>
    <w:r w:rsidRPr="00FF2A42">
      <w:rPr>
        <w:i/>
        <w:iCs/>
        <w:sz w:val="20"/>
        <w:szCs w:val="20"/>
      </w:rPr>
      <w:t xml:space="preserve">Allegato 3 del Regolamento Generale </w:t>
    </w:r>
  </w:p>
  <w:p w14:paraId="03823511" w14:textId="2990D8BA" w:rsidR="00904360" w:rsidRPr="00FF2A42" w:rsidRDefault="00FF2A42">
    <w:pPr>
      <w:pStyle w:val="Intestazione"/>
      <w:rPr>
        <w:i/>
        <w:iCs/>
        <w:sz w:val="20"/>
        <w:szCs w:val="20"/>
      </w:rPr>
    </w:pPr>
    <w:r w:rsidRPr="00FF2A42">
      <w:rPr>
        <w:i/>
        <w:iCs/>
        <w:sz w:val="20"/>
        <w:szCs w:val="20"/>
      </w:rPr>
      <w:tab/>
    </w:r>
    <w:r w:rsidRPr="00FF2A42">
      <w:rPr>
        <w:i/>
        <w:iCs/>
        <w:sz w:val="20"/>
        <w:szCs w:val="20"/>
      </w:rPr>
      <w:tab/>
      <w:t xml:space="preserve">  de</w:t>
    </w:r>
    <w:r w:rsidR="00B5573E">
      <w:rPr>
        <w:i/>
        <w:iCs/>
        <w:sz w:val="20"/>
        <w:szCs w:val="20"/>
      </w:rPr>
      <w:t>l</w:t>
    </w:r>
    <w:r w:rsidRPr="00FF2A42">
      <w:rPr>
        <w:i/>
        <w:iCs/>
        <w:sz w:val="20"/>
        <w:szCs w:val="20"/>
      </w:rPr>
      <w:t xml:space="preserve"> Sistem</w:t>
    </w:r>
    <w:r w:rsidR="00B5573E">
      <w:rPr>
        <w:i/>
        <w:iCs/>
        <w:sz w:val="20"/>
        <w:szCs w:val="20"/>
      </w:rPr>
      <w:t>a</w:t>
    </w:r>
    <w:r w:rsidRPr="00FF2A42">
      <w:rPr>
        <w:i/>
        <w:iCs/>
        <w:sz w:val="20"/>
        <w:szCs w:val="20"/>
      </w:rPr>
      <w:t xml:space="preserve"> di Qualificazione di Trenitalia S.p.A.</w:t>
    </w:r>
  </w:p>
  <w:p w14:paraId="353A739E" w14:textId="77777777" w:rsidR="00FF2A42" w:rsidRPr="00FF2A42" w:rsidRDefault="00FF2A42">
    <w:pPr>
      <w:pStyle w:val="Intestazione"/>
      <w:rPr>
        <w:i/>
        <w:iCs/>
        <w:sz w:val="20"/>
        <w:szCs w:val="20"/>
      </w:rPr>
    </w:pPr>
    <w:r w:rsidRPr="00FF2A42">
      <w:rPr>
        <w:i/>
        <w:iCs/>
        <w:sz w:val="20"/>
        <w:szCs w:val="20"/>
      </w:rPr>
      <w:tab/>
    </w:r>
    <w:r w:rsidRPr="00FF2A42">
      <w:rPr>
        <w:i/>
        <w:iCs/>
        <w:sz w:val="20"/>
        <w:szCs w:val="20"/>
      </w:rPr>
      <w:tab/>
      <w:t>Modello di dichiarazione unica Motivi di Esclusione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721E72FA"/>
    <w:name w:val="WWNum10"/>
    <w:lvl w:ilvl="0">
      <w:start w:val="1"/>
      <w:numFmt w:val="decimal"/>
      <w:lvlText w:val="%1."/>
      <w:lvlJc w:val="left"/>
      <w:pPr>
        <w:tabs>
          <w:tab w:val="num" w:pos="-360"/>
        </w:tabs>
        <w:ind w:left="360" w:hanging="360"/>
      </w:pPr>
      <w:rPr>
        <w:rFonts w:ascii="Arial" w:hAnsi="Arial" w:cs="Arial" w:hint="default"/>
        <w:b w:val="0"/>
        <w:strike w:val="0"/>
        <w:color w:val="000000"/>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0525066"/>
    <w:multiLevelType w:val="hybridMultilevel"/>
    <w:tmpl w:val="E6AC03C0"/>
    <w:lvl w:ilvl="0" w:tplc="3140AED0">
      <w:numFmt w:val="bullet"/>
      <w:lvlText w:val="-"/>
      <w:lvlJc w:val="left"/>
      <w:pPr>
        <w:ind w:left="895" w:hanging="360"/>
      </w:pPr>
      <w:rPr>
        <w:rFonts w:ascii="Calibri" w:eastAsia="Calibri" w:hAnsi="Calibri" w:cs="Times New Roman"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16" w15:restartNumberingAfterBreak="0">
    <w:nsid w:val="12212E2E"/>
    <w:multiLevelType w:val="hybridMultilevel"/>
    <w:tmpl w:val="C952EB08"/>
    <w:lvl w:ilvl="0" w:tplc="04100011">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542430A"/>
    <w:multiLevelType w:val="hybridMultilevel"/>
    <w:tmpl w:val="4C4EABAA"/>
    <w:lvl w:ilvl="0" w:tplc="6B228C1E">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9306F39"/>
    <w:multiLevelType w:val="hybridMultilevel"/>
    <w:tmpl w:val="68E6B2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ECB024E"/>
    <w:multiLevelType w:val="hybridMultilevel"/>
    <w:tmpl w:val="3B64D646"/>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0DE0A9A"/>
    <w:multiLevelType w:val="hybridMultilevel"/>
    <w:tmpl w:val="B4F47FF6"/>
    <w:lvl w:ilvl="0" w:tplc="B1CC686E">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D2E7F34"/>
    <w:multiLevelType w:val="hybridMultilevel"/>
    <w:tmpl w:val="1F542494"/>
    <w:lvl w:ilvl="0" w:tplc="9210FC00">
      <w:start w:val="4"/>
      <w:numFmt w:val="bullet"/>
      <w:lvlText w:val="-"/>
      <w:lvlJc w:val="left"/>
      <w:pPr>
        <w:ind w:left="664" w:hanging="360"/>
      </w:pPr>
      <w:rPr>
        <w:rFonts w:ascii="Arial" w:eastAsia="Calibri" w:hAnsi="Arial" w:cs="Arial" w:hint="default"/>
        <w:sz w:val="14"/>
      </w:rPr>
    </w:lvl>
    <w:lvl w:ilvl="1" w:tplc="04100003" w:tentative="1">
      <w:start w:val="1"/>
      <w:numFmt w:val="bullet"/>
      <w:lvlText w:val="o"/>
      <w:lvlJc w:val="left"/>
      <w:pPr>
        <w:ind w:left="1384" w:hanging="360"/>
      </w:pPr>
      <w:rPr>
        <w:rFonts w:ascii="Courier New" w:hAnsi="Courier New" w:cs="Courier New" w:hint="default"/>
      </w:rPr>
    </w:lvl>
    <w:lvl w:ilvl="2" w:tplc="04100005" w:tentative="1">
      <w:start w:val="1"/>
      <w:numFmt w:val="bullet"/>
      <w:lvlText w:val=""/>
      <w:lvlJc w:val="left"/>
      <w:pPr>
        <w:ind w:left="2104" w:hanging="360"/>
      </w:pPr>
      <w:rPr>
        <w:rFonts w:ascii="Wingdings" w:hAnsi="Wingdings" w:hint="default"/>
      </w:rPr>
    </w:lvl>
    <w:lvl w:ilvl="3" w:tplc="04100001" w:tentative="1">
      <w:start w:val="1"/>
      <w:numFmt w:val="bullet"/>
      <w:lvlText w:val=""/>
      <w:lvlJc w:val="left"/>
      <w:pPr>
        <w:ind w:left="2824" w:hanging="360"/>
      </w:pPr>
      <w:rPr>
        <w:rFonts w:ascii="Symbol" w:hAnsi="Symbol" w:hint="default"/>
      </w:rPr>
    </w:lvl>
    <w:lvl w:ilvl="4" w:tplc="04100003" w:tentative="1">
      <w:start w:val="1"/>
      <w:numFmt w:val="bullet"/>
      <w:lvlText w:val="o"/>
      <w:lvlJc w:val="left"/>
      <w:pPr>
        <w:ind w:left="3544" w:hanging="360"/>
      </w:pPr>
      <w:rPr>
        <w:rFonts w:ascii="Courier New" w:hAnsi="Courier New" w:cs="Courier New" w:hint="default"/>
      </w:rPr>
    </w:lvl>
    <w:lvl w:ilvl="5" w:tplc="04100005" w:tentative="1">
      <w:start w:val="1"/>
      <w:numFmt w:val="bullet"/>
      <w:lvlText w:val=""/>
      <w:lvlJc w:val="left"/>
      <w:pPr>
        <w:ind w:left="4264" w:hanging="360"/>
      </w:pPr>
      <w:rPr>
        <w:rFonts w:ascii="Wingdings" w:hAnsi="Wingdings" w:hint="default"/>
      </w:rPr>
    </w:lvl>
    <w:lvl w:ilvl="6" w:tplc="04100001" w:tentative="1">
      <w:start w:val="1"/>
      <w:numFmt w:val="bullet"/>
      <w:lvlText w:val=""/>
      <w:lvlJc w:val="left"/>
      <w:pPr>
        <w:ind w:left="4984" w:hanging="360"/>
      </w:pPr>
      <w:rPr>
        <w:rFonts w:ascii="Symbol" w:hAnsi="Symbol" w:hint="default"/>
      </w:rPr>
    </w:lvl>
    <w:lvl w:ilvl="7" w:tplc="04100003" w:tentative="1">
      <w:start w:val="1"/>
      <w:numFmt w:val="bullet"/>
      <w:lvlText w:val="o"/>
      <w:lvlJc w:val="left"/>
      <w:pPr>
        <w:ind w:left="5704" w:hanging="360"/>
      </w:pPr>
      <w:rPr>
        <w:rFonts w:ascii="Courier New" w:hAnsi="Courier New" w:cs="Courier New" w:hint="default"/>
      </w:rPr>
    </w:lvl>
    <w:lvl w:ilvl="8" w:tplc="04100005" w:tentative="1">
      <w:start w:val="1"/>
      <w:numFmt w:val="bullet"/>
      <w:lvlText w:val=""/>
      <w:lvlJc w:val="left"/>
      <w:pPr>
        <w:ind w:left="6424" w:hanging="360"/>
      </w:pPr>
      <w:rPr>
        <w:rFonts w:ascii="Wingdings" w:hAnsi="Wingdings" w:hint="default"/>
      </w:rPr>
    </w:lvl>
  </w:abstractNum>
  <w:abstractNum w:abstractNumId="22" w15:restartNumberingAfterBreak="0">
    <w:nsid w:val="3F91593C"/>
    <w:multiLevelType w:val="hybridMultilevel"/>
    <w:tmpl w:val="DD6C0374"/>
    <w:lvl w:ilvl="0" w:tplc="756E9692">
      <w:start w:val="4"/>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245020F"/>
    <w:multiLevelType w:val="hybridMultilevel"/>
    <w:tmpl w:val="538467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35D0788"/>
    <w:multiLevelType w:val="hybridMultilevel"/>
    <w:tmpl w:val="6DC46B3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448B3CA1"/>
    <w:multiLevelType w:val="hybridMultilevel"/>
    <w:tmpl w:val="0FE89C32"/>
    <w:lvl w:ilvl="0" w:tplc="99DC131A">
      <w:start w:val="5"/>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051E64"/>
    <w:multiLevelType w:val="multilevel"/>
    <w:tmpl w:val="CC264982"/>
    <w:lvl w:ilvl="0">
      <w:start w:val="1"/>
      <w:numFmt w:val="lowerLetter"/>
      <w:lvlText w:val="%1)"/>
      <w:lvlJc w:val="lef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5943546"/>
    <w:multiLevelType w:val="hybridMultilevel"/>
    <w:tmpl w:val="29285CC0"/>
    <w:lvl w:ilvl="0" w:tplc="88EC62DE">
      <w:start w:val="1"/>
      <w:numFmt w:val="decimal"/>
      <w:lvlText w:val="%1)"/>
      <w:lvlJc w:val="left"/>
      <w:pPr>
        <w:ind w:left="720" w:hanging="360"/>
      </w:pPr>
      <w:rPr>
        <w:rFonts w:ascii="Arial" w:hAnsi="Arial" w:cs="Arial" w:hint="default"/>
        <w:b/>
        <w:sz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B2D3696"/>
    <w:multiLevelType w:val="hybridMultilevel"/>
    <w:tmpl w:val="C2E8D4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6443232">
    <w:abstractNumId w:val="0"/>
  </w:num>
  <w:num w:numId="2" w16cid:durableId="507797628">
    <w:abstractNumId w:val="1"/>
  </w:num>
  <w:num w:numId="3" w16cid:durableId="1094131485">
    <w:abstractNumId w:val="2"/>
  </w:num>
  <w:num w:numId="4" w16cid:durableId="1221091870">
    <w:abstractNumId w:val="3"/>
  </w:num>
  <w:num w:numId="5" w16cid:durableId="1723283144">
    <w:abstractNumId w:val="4"/>
  </w:num>
  <w:num w:numId="6" w16cid:durableId="1449622000">
    <w:abstractNumId w:val="5"/>
  </w:num>
  <w:num w:numId="7" w16cid:durableId="772820560">
    <w:abstractNumId w:val="6"/>
  </w:num>
  <w:num w:numId="8" w16cid:durableId="514228030">
    <w:abstractNumId w:val="7"/>
  </w:num>
  <w:num w:numId="9" w16cid:durableId="1367409394">
    <w:abstractNumId w:val="8"/>
  </w:num>
  <w:num w:numId="10" w16cid:durableId="704714940">
    <w:abstractNumId w:val="9"/>
  </w:num>
  <w:num w:numId="11" w16cid:durableId="302472430">
    <w:abstractNumId w:val="10"/>
  </w:num>
  <w:num w:numId="12" w16cid:durableId="1444230245">
    <w:abstractNumId w:val="11"/>
  </w:num>
  <w:num w:numId="13" w16cid:durableId="1324159893">
    <w:abstractNumId w:val="12"/>
  </w:num>
  <w:num w:numId="14" w16cid:durableId="1546063556">
    <w:abstractNumId w:val="13"/>
  </w:num>
  <w:num w:numId="15" w16cid:durableId="708259429">
    <w:abstractNumId w:val="14"/>
  </w:num>
  <w:num w:numId="16" w16cid:durableId="294288254">
    <w:abstractNumId w:val="27"/>
  </w:num>
  <w:num w:numId="17" w16cid:durableId="1527866774">
    <w:abstractNumId w:val="17"/>
  </w:num>
  <w:num w:numId="18" w16cid:durableId="1695110701">
    <w:abstractNumId w:val="15"/>
  </w:num>
  <w:num w:numId="19" w16cid:durableId="984816868">
    <w:abstractNumId w:val="28"/>
  </w:num>
  <w:num w:numId="20" w16cid:durableId="324167018">
    <w:abstractNumId w:val="24"/>
  </w:num>
  <w:num w:numId="21" w16cid:durableId="1644237644">
    <w:abstractNumId w:val="26"/>
  </w:num>
  <w:num w:numId="22" w16cid:durableId="2101485596">
    <w:abstractNumId w:val="19"/>
  </w:num>
  <w:num w:numId="23" w16cid:durableId="313681737">
    <w:abstractNumId w:val="29"/>
  </w:num>
  <w:num w:numId="24" w16cid:durableId="755133102">
    <w:abstractNumId w:val="16"/>
  </w:num>
  <w:num w:numId="25" w16cid:durableId="1618487595">
    <w:abstractNumId w:val="23"/>
  </w:num>
  <w:num w:numId="26" w16cid:durableId="133841338">
    <w:abstractNumId w:val="20"/>
  </w:num>
  <w:num w:numId="27" w16cid:durableId="1053581709">
    <w:abstractNumId w:val="22"/>
  </w:num>
  <w:num w:numId="28" w16cid:durableId="381826244">
    <w:abstractNumId w:val="21"/>
  </w:num>
  <w:num w:numId="29" w16cid:durableId="324824276">
    <w:abstractNumId w:val="25"/>
  </w:num>
  <w:num w:numId="30" w16cid:durableId="11046120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jlmYLrNptyad1NN1Z39yYGd+2UfhGU1Ye0PaUO7bjln+uXIVPhj/tOxMKjFFJnTvdz6oEOoEzBH2DMLB8IycCw==" w:salt="lYfIqRzz6H5TwvcjYIMigw=="/>
  <w:defaultTabStop w:val="708"/>
  <w:hyphenationZone w:val="283"/>
  <w:defaultTableStyle w:val="Normale"/>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0007A"/>
    <w:rsid w:val="00000982"/>
    <w:rsid w:val="00000E6D"/>
    <w:rsid w:val="00013B77"/>
    <w:rsid w:val="000165FD"/>
    <w:rsid w:val="00020FB8"/>
    <w:rsid w:val="00023AC1"/>
    <w:rsid w:val="00033D7D"/>
    <w:rsid w:val="00034DBF"/>
    <w:rsid w:val="00042AFC"/>
    <w:rsid w:val="00050F85"/>
    <w:rsid w:val="00051FA5"/>
    <w:rsid w:val="00053878"/>
    <w:rsid w:val="000576F3"/>
    <w:rsid w:val="000651EE"/>
    <w:rsid w:val="00065E3D"/>
    <w:rsid w:val="00067C8F"/>
    <w:rsid w:val="00067DD6"/>
    <w:rsid w:val="00067FBC"/>
    <w:rsid w:val="000753E7"/>
    <w:rsid w:val="00075942"/>
    <w:rsid w:val="00076DCA"/>
    <w:rsid w:val="0008212A"/>
    <w:rsid w:val="00083581"/>
    <w:rsid w:val="00087330"/>
    <w:rsid w:val="000953DC"/>
    <w:rsid w:val="00096486"/>
    <w:rsid w:val="000A696E"/>
    <w:rsid w:val="000A7B33"/>
    <w:rsid w:val="000B4C80"/>
    <w:rsid w:val="000B5314"/>
    <w:rsid w:val="000C09FE"/>
    <w:rsid w:val="000C43A3"/>
    <w:rsid w:val="000C4985"/>
    <w:rsid w:val="000C7D0C"/>
    <w:rsid w:val="000D26A5"/>
    <w:rsid w:val="000D31FD"/>
    <w:rsid w:val="000D3648"/>
    <w:rsid w:val="000D5663"/>
    <w:rsid w:val="000E5FBC"/>
    <w:rsid w:val="000E6A1F"/>
    <w:rsid w:val="000F00B0"/>
    <w:rsid w:val="000F02BD"/>
    <w:rsid w:val="000F3422"/>
    <w:rsid w:val="000F4854"/>
    <w:rsid w:val="00105983"/>
    <w:rsid w:val="0011255F"/>
    <w:rsid w:val="00117810"/>
    <w:rsid w:val="00121872"/>
    <w:rsid w:val="00121BF6"/>
    <w:rsid w:val="00124480"/>
    <w:rsid w:val="00125116"/>
    <w:rsid w:val="001272E7"/>
    <w:rsid w:val="00137428"/>
    <w:rsid w:val="00147D5B"/>
    <w:rsid w:val="00150403"/>
    <w:rsid w:val="00154A72"/>
    <w:rsid w:val="00155F99"/>
    <w:rsid w:val="001665CA"/>
    <w:rsid w:val="00171BBC"/>
    <w:rsid w:val="001752F0"/>
    <w:rsid w:val="00175ED3"/>
    <w:rsid w:val="001800B6"/>
    <w:rsid w:val="00184A80"/>
    <w:rsid w:val="00195159"/>
    <w:rsid w:val="001A1988"/>
    <w:rsid w:val="001A3A27"/>
    <w:rsid w:val="001A4686"/>
    <w:rsid w:val="001A51D6"/>
    <w:rsid w:val="001A6365"/>
    <w:rsid w:val="001A788A"/>
    <w:rsid w:val="001B5743"/>
    <w:rsid w:val="001C1192"/>
    <w:rsid w:val="001D3A2B"/>
    <w:rsid w:val="001D56C2"/>
    <w:rsid w:val="001E0DFE"/>
    <w:rsid w:val="001E2A9B"/>
    <w:rsid w:val="001F35A9"/>
    <w:rsid w:val="001F59C1"/>
    <w:rsid w:val="001F6D3A"/>
    <w:rsid w:val="0020408F"/>
    <w:rsid w:val="002164D8"/>
    <w:rsid w:val="00227896"/>
    <w:rsid w:val="00232FCF"/>
    <w:rsid w:val="00237C04"/>
    <w:rsid w:val="002414B3"/>
    <w:rsid w:val="00244868"/>
    <w:rsid w:val="00245F07"/>
    <w:rsid w:val="00246FB9"/>
    <w:rsid w:val="00250EF3"/>
    <w:rsid w:val="002512AD"/>
    <w:rsid w:val="00256A76"/>
    <w:rsid w:val="00256D6D"/>
    <w:rsid w:val="00261D38"/>
    <w:rsid w:val="00270DA2"/>
    <w:rsid w:val="002800D4"/>
    <w:rsid w:val="002901D9"/>
    <w:rsid w:val="0029140F"/>
    <w:rsid w:val="002939E4"/>
    <w:rsid w:val="00294A43"/>
    <w:rsid w:val="00295760"/>
    <w:rsid w:val="00295973"/>
    <w:rsid w:val="00296AC1"/>
    <w:rsid w:val="002A21BC"/>
    <w:rsid w:val="002A2383"/>
    <w:rsid w:val="002A2E17"/>
    <w:rsid w:val="002A3EC2"/>
    <w:rsid w:val="002A551E"/>
    <w:rsid w:val="002B0A3A"/>
    <w:rsid w:val="002B3073"/>
    <w:rsid w:val="002B3E13"/>
    <w:rsid w:val="002C169E"/>
    <w:rsid w:val="002C56F7"/>
    <w:rsid w:val="002C5E67"/>
    <w:rsid w:val="002C654C"/>
    <w:rsid w:val="002D0ED3"/>
    <w:rsid w:val="002D291E"/>
    <w:rsid w:val="002D296F"/>
    <w:rsid w:val="002D4C3F"/>
    <w:rsid w:val="002D50E9"/>
    <w:rsid w:val="002E43BE"/>
    <w:rsid w:val="002F1D56"/>
    <w:rsid w:val="002F3E8D"/>
    <w:rsid w:val="00303670"/>
    <w:rsid w:val="0031460F"/>
    <w:rsid w:val="00316F36"/>
    <w:rsid w:val="00316FAD"/>
    <w:rsid w:val="00320872"/>
    <w:rsid w:val="00324D7B"/>
    <w:rsid w:val="003302A9"/>
    <w:rsid w:val="00333E31"/>
    <w:rsid w:val="003347D9"/>
    <w:rsid w:val="00337C01"/>
    <w:rsid w:val="00337F66"/>
    <w:rsid w:val="00341B3C"/>
    <w:rsid w:val="00350D7E"/>
    <w:rsid w:val="003554D5"/>
    <w:rsid w:val="00362457"/>
    <w:rsid w:val="00365DEA"/>
    <w:rsid w:val="0036728A"/>
    <w:rsid w:val="00380F27"/>
    <w:rsid w:val="00382AED"/>
    <w:rsid w:val="00384132"/>
    <w:rsid w:val="003863CE"/>
    <w:rsid w:val="00396EBE"/>
    <w:rsid w:val="00397CE9"/>
    <w:rsid w:val="003A443E"/>
    <w:rsid w:val="003A7735"/>
    <w:rsid w:val="003B3636"/>
    <w:rsid w:val="003C2043"/>
    <w:rsid w:val="003C20E0"/>
    <w:rsid w:val="003D181E"/>
    <w:rsid w:val="003D4F3E"/>
    <w:rsid w:val="003E009E"/>
    <w:rsid w:val="003E504E"/>
    <w:rsid w:val="003E5CE4"/>
    <w:rsid w:val="003E60D1"/>
    <w:rsid w:val="003E7810"/>
    <w:rsid w:val="003F0921"/>
    <w:rsid w:val="003F21A6"/>
    <w:rsid w:val="00403D95"/>
    <w:rsid w:val="00407008"/>
    <w:rsid w:val="00407A18"/>
    <w:rsid w:val="00413264"/>
    <w:rsid w:val="0041362A"/>
    <w:rsid w:val="00415CE1"/>
    <w:rsid w:val="00420859"/>
    <w:rsid w:val="004211FB"/>
    <w:rsid w:val="0042189F"/>
    <w:rsid w:val="004234D1"/>
    <w:rsid w:val="0043172E"/>
    <w:rsid w:val="00433FD6"/>
    <w:rsid w:val="004363C0"/>
    <w:rsid w:val="00444F8C"/>
    <w:rsid w:val="0045112A"/>
    <w:rsid w:val="00451896"/>
    <w:rsid w:val="00454C5B"/>
    <w:rsid w:val="00456C45"/>
    <w:rsid w:val="00466FF6"/>
    <w:rsid w:val="0047224C"/>
    <w:rsid w:val="00474600"/>
    <w:rsid w:val="00480B63"/>
    <w:rsid w:val="00481EBD"/>
    <w:rsid w:val="00483A26"/>
    <w:rsid w:val="00490ED0"/>
    <w:rsid w:val="00496533"/>
    <w:rsid w:val="004969E4"/>
    <w:rsid w:val="004A1883"/>
    <w:rsid w:val="004A2BB4"/>
    <w:rsid w:val="004A6D41"/>
    <w:rsid w:val="004A7D2A"/>
    <w:rsid w:val="004B23F0"/>
    <w:rsid w:val="004B3671"/>
    <w:rsid w:val="004B7DB8"/>
    <w:rsid w:val="004C6D6A"/>
    <w:rsid w:val="004D288C"/>
    <w:rsid w:val="004D3F27"/>
    <w:rsid w:val="004D59B9"/>
    <w:rsid w:val="004D7B45"/>
    <w:rsid w:val="004E6792"/>
    <w:rsid w:val="004F5C8F"/>
    <w:rsid w:val="004F7C1D"/>
    <w:rsid w:val="00511E48"/>
    <w:rsid w:val="0051234C"/>
    <w:rsid w:val="0051595F"/>
    <w:rsid w:val="00516AE7"/>
    <w:rsid w:val="00516CEA"/>
    <w:rsid w:val="0052125F"/>
    <w:rsid w:val="0052134A"/>
    <w:rsid w:val="005309A4"/>
    <w:rsid w:val="00536A36"/>
    <w:rsid w:val="00537357"/>
    <w:rsid w:val="0054041B"/>
    <w:rsid w:val="00543277"/>
    <w:rsid w:val="00553E16"/>
    <w:rsid w:val="00556CF7"/>
    <w:rsid w:val="005660FC"/>
    <w:rsid w:val="00570CE3"/>
    <w:rsid w:val="005764E2"/>
    <w:rsid w:val="00582AE7"/>
    <w:rsid w:val="0058406C"/>
    <w:rsid w:val="005916B1"/>
    <w:rsid w:val="00594218"/>
    <w:rsid w:val="00595866"/>
    <w:rsid w:val="00597B3A"/>
    <w:rsid w:val="005A125E"/>
    <w:rsid w:val="005A294D"/>
    <w:rsid w:val="005A675C"/>
    <w:rsid w:val="005B2154"/>
    <w:rsid w:val="005B2593"/>
    <w:rsid w:val="005B3B08"/>
    <w:rsid w:val="005C49E6"/>
    <w:rsid w:val="005C7746"/>
    <w:rsid w:val="005D05B2"/>
    <w:rsid w:val="005D161F"/>
    <w:rsid w:val="005D6299"/>
    <w:rsid w:val="005E2955"/>
    <w:rsid w:val="005E431C"/>
    <w:rsid w:val="005F11F3"/>
    <w:rsid w:val="005F1A84"/>
    <w:rsid w:val="005F3631"/>
    <w:rsid w:val="005F3E95"/>
    <w:rsid w:val="006136BB"/>
    <w:rsid w:val="00616115"/>
    <w:rsid w:val="00622162"/>
    <w:rsid w:val="0062229A"/>
    <w:rsid w:val="0062496A"/>
    <w:rsid w:val="00625142"/>
    <w:rsid w:val="00634940"/>
    <w:rsid w:val="00635C8F"/>
    <w:rsid w:val="0064014A"/>
    <w:rsid w:val="0065088A"/>
    <w:rsid w:val="00666B31"/>
    <w:rsid w:val="0068742D"/>
    <w:rsid w:val="0068788F"/>
    <w:rsid w:val="006879D2"/>
    <w:rsid w:val="00691D67"/>
    <w:rsid w:val="00693669"/>
    <w:rsid w:val="006A5CA2"/>
    <w:rsid w:val="006A5E21"/>
    <w:rsid w:val="006B430C"/>
    <w:rsid w:val="006B4D39"/>
    <w:rsid w:val="006B5E4A"/>
    <w:rsid w:val="006C0C8F"/>
    <w:rsid w:val="006C7F7E"/>
    <w:rsid w:val="006D0F56"/>
    <w:rsid w:val="006D1C39"/>
    <w:rsid w:val="006D29EA"/>
    <w:rsid w:val="006D46B6"/>
    <w:rsid w:val="006D5190"/>
    <w:rsid w:val="006E05F3"/>
    <w:rsid w:val="006E0A20"/>
    <w:rsid w:val="006E659B"/>
    <w:rsid w:val="006E756B"/>
    <w:rsid w:val="006F1666"/>
    <w:rsid w:val="006F1E7F"/>
    <w:rsid w:val="006F3D34"/>
    <w:rsid w:val="00701073"/>
    <w:rsid w:val="007011A0"/>
    <w:rsid w:val="0070634B"/>
    <w:rsid w:val="00706407"/>
    <w:rsid w:val="00710626"/>
    <w:rsid w:val="00715183"/>
    <w:rsid w:val="007344B8"/>
    <w:rsid w:val="0073769D"/>
    <w:rsid w:val="007522F1"/>
    <w:rsid w:val="00765A7C"/>
    <w:rsid w:val="00766402"/>
    <w:rsid w:val="00772196"/>
    <w:rsid w:val="007736A5"/>
    <w:rsid w:val="0079085E"/>
    <w:rsid w:val="00792F98"/>
    <w:rsid w:val="00796202"/>
    <w:rsid w:val="007A3CB3"/>
    <w:rsid w:val="007A5908"/>
    <w:rsid w:val="007A72AA"/>
    <w:rsid w:val="007B3B80"/>
    <w:rsid w:val="007B50B2"/>
    <w:rsid w:val="007B5A8B"/>
    <w:rsid w:val="007C1513"/>
    <w:rsid w:val="007C6321"/>
    <w:rsid w:val="007C69DF"/>
    <w:rsid w:val="007D2C81"/>
    <w:rsid w:val="007D6C55"/>
    <w:rsid w:val="007E0FB3"/>
    <w:rsid w:val="007E22AC"/>
    <w:rsid w:val="007E3509"/>
    <w:rsid w:val="007E45E5"/>
    <w:rsid w:val="007F26D6"/>
    <w:rsid w:val="00804013"/>
    <w:rsid w:val="008064EE"/>
    <w:rsid w:val="00806FE7"/>
    <w:rsid w:val="008154AA"/>
    <w:rsid w:val="0082077C"/>
    <w:rsid w:val="008208E7"/>
    <w:rsid w:val="00822971"/>
    <w:rsid w:val="0082329A"/>
    <w:rsid w:val="0083005E"/>
    <w:rsid w:val="008355E4"/>
    <w:rsid w:val="008461BF"/>
    <w:rsid w:val="00847682"/>
    <w:rsid w:val="008568F9"/>
    <w:rsid w:val="00857F9C"/>
    <w:rsid w:val="00862AC5"/>
    <w:rsid w:val="00862CCD"/>
    <w:rsid w:val="00871232"/>
    <w:rsid w:val="008772DC"/>
    <w:rsid w:val="00877A25"/>
    <w:rsid w:val="008850E9"/>
    <w:rsid w:val="00887013"/>
    <w:rsid w:val="00890ACA"/>
    <w:rsid w:val="0089243E"/>
    <w:rsid w:val="00892C4D"/>
    <w:rsid w:val="0089654F"/>
    <w:rsid w:val="008A0E26"/>
    <w:rsid w:val="008B04ED"/>
    <w:rsid w:val="008B2068"/>
    <w:rsid w:val="008B3B23"/>
    <w:rsid w:val="008C734C"/>
    <w:rsid w:val="008D50E6"/>
    <w:rsid w:val="008D6D1D"/>
    <w:rsid w:val="008E2E17"/>
    <w:rsid w:val="008E3A62"/>
    <w:rsid w:val="008E41AF"/>
    <w:rsid w:val="008F12E6"/>
    <w:rsid w:val="008F3C7A"/>
    <w:rsid w:val="008F5F0A"/>
    <w:rsid w:val="008F74CF"/>
    <w:rsid w:val="00900583"/>
    <w:rsid w:val="009018E8"/>
    <w:rsid w:val="00904360"/>
    <w:rsid w:val="009050AE"/>
    <w:rsid w:val="009158C1"/>
    <w:rsid w:val="00921191"/>
    <w:rsid w:val="00924505"/>
    <w:rsid w:val="00925533"/>
    <w:rsid w:val="009264FB"/>
    <w:rsid w:val="00926674"/>
    <w:rsid w:val="00926BAB"/>
    <w:rsid w:val="00933225"/>
    <w:rsid w:val="00934658"/>
    <w:rsid w:val="00935F4D"/>
    <w:rsid w:val="00936279"/>
    <w:rsid w:val="0093798F"/>
    <w:rsid w:val="00947AFD"/>
    <w:rsid w:val="00947FF3"/>
    <w:rsid w:val="0095105A"/>
    <w:rsid w:val="0095760E"/>
    <w:rsid w:val="00960326"/>
    <w:rsid w:val="009625EB"/>
    <w:rsid w:val="009643E5"/>
    <w:rsid w:val="009644B4"/>
    <w:rsid w:val="00970537"/>
    <w:rsid w:val="00975A26"/>
    <w:rsid w:val="00982E8E"/>
    <w:rsid w:val="00993122"/>
    <w:rsid w:val="0099563D"/>
    <w:rsid w:val="00997B73"/>
    <w:rsid w:val="009A4B4E"/>
    <w:rsid w:val="009A520D"/>
    <w:rsid w:val="009A5D55"/>
    <w:rsid w:val="009B1ECA"/>
    <w:rsid w:val="009D166F"/>
    <w:rsid w:val="009E204E"/>
    <w:rsid w:val="009F15F4"/>
    <w:rsid w:val="009F4575"/>
    <w:rsid w:val="00A02DB2"/>
    <w:rsid w:val="00A04E73"/>
    <w:rsid w:val="00A107B8"/>
    <w:rsid w:val="00A14DBF"/>
    <w:rsid w:val="00A16217"/>
    <w:rsid w:val="00A23B3E"/>
    <w:rsid w:val="00A30724"/>
    <w:rsid w:val="00A30CBB"/>
    <w:rsid w:val="00A34F09"/>
    <w:rsid w:val="00A46950"/>
    <w:rsid w:val="00A46C1C"/>
    <w:rsid w:val="00A47853"/>
    <w:rsid w:val="00A52C74"/>
    <w:rsid w:val="00A53742"/>
    <w:rsid w:val="00A55035"/>
    <w:rsid w:val="00A620B2"/>
    <w:rsid w:val="00A620BF"/>
    <w:rsid w:val="00A63DE6"/>
    <w:rsid w:val="00A648BE"/>
    <w:rsid w:val="00A72101"/>
    <w:rsid w:val="00A75930"/>
    <w:rsid w:val="00A80B47"/>
    <w:rsid w:val="00A84690"/>
    <w:rsid w:val="00A93984"/>
    <w:rsid w:val="00A939A8"/>
    <w:rsid w:val="00A94D19"/>
    <w:rsid w:val="00AA2252"/>
    <w:rsid w:val="00AA5F93"/>
    <w:rsid w:val="00AB06D8"/>
    <w:rsid w:val="00AB30F5"/>
    <w:rsid w:val="00AB3D6F"/>
    <w:rsid w:val="00AC1637"/>
    <w:rsid w:val="00AC1B1B"/>
    <w:rsid w:val="00AC7040"/>
    <w:rsid w:val="00AD23D6"/>
    <w:rsid w:val="00AD781C"/>
    <w:rsid w:val="00AE2F4A"/>
    <w:rsid w:val="00AE329D"/>
    <w:rsid w:val="00AE5CFF"/>
    <w:rsid w:val="00AE60D3"/>
    <w:rsid w:val="00AF0611"/>
    <w:rsid w:val="00AF33F8"/>
    <w:rsid w:val="00AF387E"/>
    <w:rsid w:val="00AF7AC0"/>
    <w:rsid w:val="00B01CEE"/>
    <w:rsid w:val="00B05073"/>
    <w:rsid w:val="00B064D0"/>
    <w:rsid w:val="00B13FBC"/>
    <w:rsid w:val="00B15A91"/>
    <w:rsid w:val="00B172F0"/>
    <w:rsid w:val="00B200FB"/>
    <w:rsid w:val="00B262EB"/>
    <w:rsid w:val="00B269BA"/>
    <w:rsid w:val="00B31FB4"/>
    <w:rsid w:val="00B323F1"/>
    <w:rsid w:val="00B32C28"/>
    <w:rsid w:val="00B3420E"/>
    <w:rsid w:val="00B35122"/>
    <w:rsid w:val="00B35456"/>
    <w:rsid w:val="00B422DC"/>
    <w:rsid w:val="00B43CF8"/>
    <w:rsid w:val="00B53F5D"/>
    <w:rsid w:val="00B5573E"/>
    <w:rsid w:val="00B64AE6"/>
    <w:rsid w:val="00B65281"/>
    <w:rsid w:val="00B71A34"/>
    <w:rsid w:val="00B77796"/>
    <w:rsid w:val="00B80BA0"/>
    <w:rsid w:val="00B814AB"/>
    <w:rsid w:val="00B83DFB"/>
    <w:rsid w:val="00B87511"/>
    <w:rsid w:val="00B87931"/>
    <w:rsid w:val="00B91406"/>
    <w:rsid w:val="00B9283F"/>
    <w:rsid w:val="00B95C4B"/>
    <w:rsid w:val="00B9607E"/>
    <w:rsid w:val="00B96662"/>
    <w:rsid w:val="00BA4F12"/>
    <w:rsid w:val="00BA781A"/>
    <w:rsid w:val="00BB05CE"/>
    <w:rsid w:val="00BB116C"/>
    <w:rsid w:val="00BB639E"/>
    <w:rsid w:val="00BC09F5"/>
    <w:rsid w:val="00BC19EB"/>
    <w:rsid w:val="00BC35F3"/>
    <w:rsid w:val="00BC6958"/>
    <w:rsid w:val="00BD29C0"/>
    <w:rsid w:val="00BD347F"/>
    <w:rsid w:val="00BD360A"/>
    <w:rsid w:val="00BE1B65"/>
    <w:rsid w:val="00BE71CB"/>
    <w:rsid w:val="00BF228E"/>
    <w:rsid w:val="00BF6BBA"/>
    <w:rsid w:val="00BF74E1"/>
    <w:rsid w:val="00BF7B4F"/>
    <w:rsid w:val="00C013BE"/>
    <w:rsid w:val="00C02FCA"/>
    <w:rsid w:val="00C03658"/>
    <w:rsid w:val="00C0521E"/>
    <w:rsid w:val="00C055BC"/>
    <w:rsid w:val="00C113AE"/>
    <w:rsid w:val="00C125B9"/>
    <w:rsid w:val="00C149EB"/>
    <w:rsid w:val="00C168D7"/>
    <w:rsid w:val="00C16E5C"/>
    <w:rsid w:val="00C26C8B"/>
    <w:rsid w:val="00C27ACD"/>
    <w:rsid w:val="00C3050D"/>
    <w:rsid w:val="00C30BAA"/>
    <w:rsid w:val="00C427DB"/>
    <w:rsid w:val="00C47D53"/>
    <w:rsid w:val="00C50287"/>
    <w:rsid w:val="00C56874"/>
    <w:rsid w:val="00C60A33"/>
    <w:rsid w:val="00C64D4B"/>
    <w:rsid w:val="00C66410"/>
    <w:rsid w:val="00C7636F"/>
    <w:rsid w:val="00C92169"/>
    <w:rsid w:val="00C97681"/>
    <w:rsid w:val="00CA04F3"/>
    <w:rsid w:val="00CA7630"/>
    <w:rsid w:val="00CB271B"/>
    <w:rsid w:val="00CB311A"/>
    <w:rsid w:val="00CB6CCB"/>
    <w:rsid w:val="00CC2A97"/>
    <w:rsid w:val="00CC764A"/>
    <w:rsid w:val="00CD051D"/>
    <w:rsid w:val="00CD2288"/>
    <w:rsid w:val="00CD3C21"/>
    <w:rsid w:val="00CD3E4F"/>
    <w:rsid w:val="00CF1E8E"/>
    <w:rsid w:val="00CF3095"/>
    <w:rsid w:val="00CF449A"/>
    <w:rsid w:val="00CF52A4"/>
    <w:rsid w:val="00CF6E91"/>
    <w:rsid w:val="00D06F09"/>
    <w:rsid w:val="00D07192"/>
    <w:rsid w:val="00D1329A"/>
    <w:rsid w:val="00D20135"/>
    <w:rsid w:val="00D2151E"/>
    <w:rsid w:val="00D27DB2"/>
    <w:rsid w:val="00D43E87"/>
    <w:rsid w:val="00D509A5"/>
    <w:rsid w:val="00D511F8"/>
    <w:rsid w:val="00D51E98"/>
    <w:rsid w:val="00D54CD7"/>
    <w:rsid w:val="00D57DFA"/>
    <w:rsid w:val="00D61904"/>
    <w:rsid w:val="00D64744"/>
    <w:rsid w:val="00D65B78"/>
    <w:rsid w:val="00D73E45"/>
    <w:rsid w:val="00D75369"/>
    <w:rsid w:val="00D77236"/>
    <w:rsid w:val="00D810D1"/>
    <w:rsid w:val="00D91390"/>
    <w:rsid w:val="00D92A41"/>
    <w:rsid w:val="00D93387"/>
    <w:rsid w:val="00D93877"/>
    <w:rsid w:val="00D94640"/>
    <w:rsid w:val="00D952DE"/>
    <w:rsid w:val="00D96C6A"/>
    <w:rsid w:val="00DA0B41"/>
    <w:rsid w:val="00DA7329"/>
    <w:rsid w:val="00DA7B6D"/>
    <w:rsid w:val="00DB4305"/>
    <w:rsid w:val="00DB6711"/>
    <w:rsid w:val="00DC7976"/>
    <w:rsid w:val="00DD374F"/>
    <w:rsid w:val="00DE4996"/>
    <w:rsid w:val="00DE7A42"/>
    <w:rsid w:val="00DF0E9B"/>
    <w:rsid w:val="00DF0F85"/>
    <w:rsid w:val="00DF368E"/>
    <w:rsid w:val="00E0264E"/>
    <w:rsid w:val="00E07DF4"/>
    <w:rsid w:val="00E10ACC"/>
    <w:rsid w:val="00E14A98"/>
    <w:rsid w:val="00E3625C"/>
    <w:rsid w:val="00E374B8"/>
    <w:rsid w:val="00E525AC"/>
    <w:rsid w:val="00E54329"/>
    <w:rsid w:val="00E55900"/>
    <w:rsid w:val="00E55FD4"/>
    <w:rsid w:val="00E640AB"/>
    <w:rsid w:val="00E64B0A"/>
    <w:rsid w:val="00E66E01"/>
    <w:rsid w:val="00E6758E"/>
    <w:rsid w:val="00E72799"/>
    <w:rsid w:val="00E73ABE"/>
    <w:rsid w:val="00E769AA"/>
    <w:rsid w:val="00E8378D"/>
    <w:rsid w:val="00E86CA1"/>
    <w:rsid w:val="00E940D1"/>
    <w:rsid w:val="00EB216B"/>
    <w:rsid w:val="00EB45DC"/>
    <w:rsid w:val="00EC10F6"/>
    <w:rsid w:val="00ED2047"/>
    <w:rsid w:val="00ED3CBD"/>
    <w:rsid w:val="00ED515F"/>
    <w:rsid w:val="00ED7461"/>
    <w:rsid w:val="00EE104A"/>
    <w:rsid w:val="00EE48E7"/>
    <w:rsid w:val="00EF2D92"/>
    <w:rsid w:val="00EF354B"/>
    <w:rsid w:val="00EF6C63"/>
    <w:rsid w:val="00EF6C81"/>
    <w:rsid w:val="00F020E3"/>
    <w:rsid w:val="00F04D57"/>
    <w:rsid w:val="00F10DAC"/>
    <w:rsid w:val="00F23624"/>
    <w:rsid w:val="00F26DE7"/>
    <w:rsid w:val="00F351F0"/>
    <w:rsid w:val="00F43D5E"/>
    <w:rsid w:val="00F44676"/>
    <w:rsid w:val="00F455BE"/>
    <w:rsid w:val="00F51F37"/>
    <w:rsid w:val="00F53D44"/>
    <w:rsid w:val="00F55214"/>
    <w:rsid w:val="00F575CF"/>
    <w:rsid w:val="00F62D30"/>
    <w:rsid w:val="00F62F53"/>
    <w:rsid w:val="00F672A2"/>
    <w:rsid w:val="00F67BC0"/>
    <w:rsid w:val="00F72932"/>
    <w:rsid w:val="00F7321F"/>
    <w:rsid w:val="00F73A30"/>
    <w:rsid w:val="00F75E60"/>
    <w:rsid w:val="00F776C1"/>
    <w:rsid w:val="00F80C61"/>
    <w:rsid w:val="00F86047"/>
    <w:rsid w:val="00F86879"/>
    <w:rsid w:val="00F9449A"/>
    <w:rsid w:val="00F95202"/>
    <w:rsid w:val="00FA3C11"/>
    <w:rsid w:val="00FB3543"/>
    <w:rsid w:val="00FB4575"/>
    <w:rsid w:val="00FC0AD0"/>
    <w:rsid w:val="00FC4654"/>
    <w:rsid w:val="00FC52BB"/>
    <w:rsid w:val="00FC6D24"/>
    <w:rsid w:val="00FC74EF"/>
    <w:rsid w:val="00FD32EC"/>
    <w:rsid w:val="00FE75CD"/>
    <w:rsid w:val="00FF2A42"/>
    <w:rsid w:val="00FF3148"/>
    <w:rsid w:val="00FF4B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D8CAA5"/>
  <w15:docId w15:val="{BF484D48-0BC0-4625-AA7C-1470DEF1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1205"/>
      <w:b/>
      <w:bCs/>
      <w:smallCaps/>
      <w:szCs w:val="28"/>
    </w:rPr>
  </w:style>
  <w:style w:type="paragraph" w:styleId="Titolo2">
    <w:name w:val="heading 2"/>
    <w:basedOn w:val="Normale"/>
    <w:qFormat/>
    <w:pPr>
      <w:keepNext/>
      <w:outlineLvl w:val="1"/>
    </w:pPr>
    <w:rPr>
      <w:rFonts w:eastAsia="font1205"/>
      <w:b/>
      <w:bCs/>
      <w:szCs w:val="26"/>
    </w:rPr>
  </w:style>
  <w:style w:type="paragraph" w:styleId="Titolo3">
    <w:name w:val="heading 3"/>
    <w:basedOn w:val="Normale"/>
    <w:qFormat/>
    <w:pPr>
      <w:keepNext/>
      <w:outlineLvl w:val="2"/>
    </w:pPr>
    <w:rPr>
      <w:rFonts w:eastAsia="font1205"/>
      <w:bCs/>
      <w:i/>
    </w:rPr>
  </w:style>
  <w:style w:type="paragraph" w:styleId="Titolo4">
    <w:name w:val="heading 4"/>
    <w:basedOn w:val="Normale"/>
    <w:qFormat/>
    <w:pPr>
      <w:keepNext/>
      <w:outlineLvl w:val="3"/>
    </w:pPr>
    <w:rPr>
      <w:rFonts w:eastAsia="font1205"/>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1205" w:hAnsi="Times New Roman" w:cs="Times New Roman"/>
      <w:b/>
      <w:bCs/>
      <w:smallCaps/>
      <w:sz w:val="24"/>
      <w:szCs w:val="28"/>
      <w:lang w:eastAsia="it-IT" w:bidi="it-IT"/>
    </w:rPr>
  </w:style>
  <w:style w:type="character" w:customStyle="1" w:styleId="Titolo2Carattere">
    <w:name w:val="Titolo 2 Carattere"/>
    <w:rPr>
      <w:rFonts w:ascii="Times New Roman" w:eastAsia="font1205" w:hAnsi="Times New Roman" w:cs="Times New Roman"/>
      <w:b/>
      <w:bCs/>
      <w:sz w:val="24"/>
      <w:szCs w:val="26"/>
      <w:lang w:eastAsia="it-IT" w:bidi="it-IT"/>
    </w:rPr>
  </w:style>
  <w:style w:type="character" w:customStyle="1" w:styleId="Titolo3Carattere">
    <w:name w:val="Titolo 3 Carattere"/>
    <w:rPr>
      <w:rFonts w:ascii="Times New Roman" w:eastAsia="font1205" w:hAnsi="Times New Roman" w:cs="Times New Roman"/>
      <w:bCs/>
      <w:i/>
      <w:sz w:val="24"/>
      <w:lang w:eastAsia="it-IT" w:bidi="it-IT"/>
    </w:rPr>
  </w:style>
  <w:style w:type="character" w:customStyle="1" w:styleId="Titolo4Carattere">
    <w:name w:val="Titolo 4 Carattere"/>
    <w:rPr>
      <w:rFonts w:ascii="Times New Roman" w:eastAsia="font1205"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uiPriority w:val="99"/>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uiPriority w:val="99"/>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uiPriority w:val="99"/>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aliases w:val="Corpo del testo,Corpo testo1"/>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uiPriority w:val="99"/>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character" w:styleId="Rimandocommento">
    <w:name w:val="annotation reference"/>
    <w:uiPriority w:val="99"/>
    <w:semiHidden/>
    <w:unhideWhenUsed/>
    <w:rsid w:val="00D511F8"/>
    <w:rPr>
      <w:sz w:val="16"/>
      <w:szCs w:val="16"/>
    </w:rPr>
  </w:style>
  <w:style w:type="paragraph" w:styleId="Testocommento">
    <w:name w:val="annotation text"/>
    <w:basedOn w:val="Normale"/>
    <w:link w:val="TestocommentoCarattere"/>
    <w:uiPriority w:val="99"/>
    <w:unhideWhenUsed/>
    <w:rsid w:val="00D511F8"/>
    <w:rPr>
      <w:sz w:val="20"/>
      <w:szCs w:val="20"/>
      <w:lang w:val="x-none" w:eastAsia="x-none"/>
    </w:rPr>
  </w:style>
  <w:style w:type="character" w:customStyle="1" w:styleId="TestocommentoCarattere">
    <w:name w:val="Testo commento Carattere"/>
    <w:link w:val="Testocommento"/>
    <w:uiPriority w:val="99"/>
    <w:rsid w:val="00D511F8"/>
    <w:rPr>
      <w:rFonts w:eastAsia="Calibri"/>
      <w:color w:val="00000A"/>
      <w:kern w:val="1"/>
      <w:lang w:bidi="it-IT"/>
    </w:rPr>
  </w:style>
  <w:style w:type="paragraph" w:styleId="Soggettocommento">
    <w:name w:val="annotation subject"/>
    <w:basedOn w:val="Testocommento"/>
    <w:next w:val="Testocommento"/>
    <w:link w:val="SoggettocommentoCarattere"/>
    <w:uiPriority w:val="99"/>
    <w:semiHidden/>
    <w:unhideWhenUsed/>
    <w:rsid w:val="00D511F8"/>
    <w:rPr>
      <w:b/>
      <w:bCs/>
    </w:rPr>
  </w:style>
  <w:style w:type="character" w:customStyle="1" w:styleId="SoggettocommentoCarattere">
    <w:name w:val="Soggetto commento Carattere"/>
    <w:link w:val="Soggettocommento"/>
    <w:uiPriority w:val="99"/>
    <w:semiHidden/>
    <w:rsid w:val="00D511F8"/>
    <w:rPr>
      <w:rFonts w:eastAsia="Calibri"/>
      <w:b/>
      <w:bCs/>
      <w:color w:val="00000A"/>
      <w:kern w:val="1"/>
      <w:lang w:bidi="it-IT"/>
    </w:rPr>
  </w:style>
  <w:style w:type="paragraph" w:styleId="Paragrafoelenco">
    <w:name w:val="List Paragraph"/>
    <w:basedOn w:val="Normale"/>
    <w:uiPriority w:val="34"/>
    <w:qFormat/>
    <w:rsid w:val="00A46C1C"/>
    <w:pPr>
      <w:suppressAutoHyphens w:val="0"/>
      <w:spacing w:before="0" w:after="200" w:line="276" w:lineRule="auto"/>
      <w:ind w:left="720"/>
      <w:contextualSpacing/>
    </w:pPr>
    <w:rPr>
      <w:rFonts w:ascii="Calibri" w:hAnsi="Calibri"/>
      <w:color w:val="auto"/>
      <w:kern w:val="0"/>
      <w:sz w:val="22"/>
      <w:lang w:eastAsia="en-US" w:bidi="ar-SA"/>
    </w:rPr>
  </w:style>
  <w:style w:type="paragraph" w:styleId="Revisione">
    <w:name w:val="Revision"/>
    <w:hidden/>
    <w:uiPriority w:val="99"/>
    <w:semiHidden/>
    <w:rsid w:val="007E22AC"/>
    <w:rPr>
      <w:rFonts w:eastAsia="Calibri"/>
      <w:color w:val="00000A"/>
      <w:kern w:val="1"/>
      <w:sz w:val="24"/>
      <w:szCs w:val="22"/>
      <w:lang w:bidi="it-IT"/>
    </w:rPr>
  </w:style>
  <w:style w:type="table" w:styleId="Grigliatabella">
    <w:name w:val="Table Grid"/>
    <w:basedOn w:val="Tabellanormale"/>
    <w:uiPriority w:val="59"/>
    <w:rsid w:val="00B200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F6E91"/>
    <w:pPr>
      <w:autoSpaceDE w:val="0"/>
      <w:autoSpaceDN w:val="0"/>
      <w:adjustRightInd w:val="0"/>
    </w:pPr>
    <w:rPr>
      <w:rFonts w:ascii="Garamond" w:hAnsi="Garamond" w:cs="Garamond"/>
      <w:color w:val="000000"/>
      <w:sz w:val="24"/>
      <w:szCs w:val="24"/>
    </w:rPr>
  </w:style>
  <w:style w:type="paragraph" w:styleId="Testodelblocco">
    <w:name w:val="Block Text"/>
    <w:basedOn w:val="Normale"/>
    <w:uiPriority w:val="99"/>
    <w:semiHidden/>
    <w:unhideWhenUsed/>
    <w:rsid w:val="00154A72"/>
    <w:pPr>
      <w:suppressAutoHyphens w:val="0"/>
      <w:spacing w:before="0" w:after="0"/>
      <w:ind w:left="567" w:right="424" w:hanging="567"/>
      <w:jc w:val="both"/>
    </w:pPr>
    <w:rPr>
      <w:rFonts w:ascii="Garamond" w:eastAsia="Times New Roman" w:hAnsi="Garamond"/>
      <w:color w:val="auto"/>
      <w:kern w:val="0"/>
      <w:szCs w:val="20"/>
      <w:lang w:bidi="ar-SA"/>
    </w:rPr>
  </w:style>
  <w:style w:type="paragraph" w:styleId="Testonotadichiusura">
    <w:name w:val="endnote text"/>
    <w:basedOn w:val="Normale"/>
    <w:link w:val="TestonotadichiusuraCarattere"/>
    <w:uiPriority w:val="99"/>
    <w:unhideWhenUsed/>
    <w:rsid w:val="00A53742"/>
    <w:rPr>
      <w:sz w:val="20"/>
      <w:szCs w:val="20"/>
    </w:rPr>
  </w:style>
  <w:style w:type="character" w:customStyle="1" w:styleId="TestonotadichiusuraCarattere">
    <w:name w:val="Testo nota di chiusura Carattere"/>
    <w:link w:val="Testonotadichiusura"/>
    <w:uiPriority w:val="99"/>
    <w:rsid w:val="00A53742"/>
    <w:rPr>
      <w:rFonts w:eastAsia="Calibri"/>
      <w:color w:val="00000A"/>
      <w:kern w:val="1"/>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9930228">
      <w:bodyDiv w:val="1"/>
      <w:marLeft w:val="0"/>
      <w:marRight w:val="0"/>
      <w:marTop w:val="0"/>
      <w:marBottom w:val="0"/>
      <w:divBdr>
        <w:top w:val="none" w:sz="0" w:space="0" w:color="auto"/>
        <w:left w:val="none" w:sz="0" w:space="0" w:color="auto"/>
        <w:bottom w:val="none" w:sz="0" w:space="0" w:color="auto"/>
        <w:right w:val="none" w:sz="0" w:space="0" w:color="auto"/>
      </w:divBdr>
    </w:div>
    <w:div w:id="1398938042">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ModernAudienceTargetUserField xmlns="c7cb8b58-7671-47e5-bb66-af4383bd0e98">
      <UserInfo>
        <DisplayName/>
        <AccountId xsi:nil="true"/>
        <AccountType/>
      </UserInfo>
    </_ModernAudienceTargetUserField>
    <_dlc_DocIdUrl xmlns="f2638a3c-0f94-4e22-b1e1-4a0513e6094c">
      <Url>https://gruppofsitaliane.sharepoint.com/sites/TI-DACQ-RepositoryAttivitaNegoziali/_layouts/15/DocIdRedir.aspx?ID=C2HTDUFRNPTS-1401616274-44632</Url>
      <Description>C2HTDUFRNPTS-1401616274-44632</Description>
    </_dlc_DocIdUrl>
    <lcf76f155ced4ddcb4097134ff3c332f xmlns="c7cb8b58-7671-47e5-bb66-af4383bd0e98">
      <Terms xmlns="http://schemas.microsoft.com/office/infopath/2007/PartnerControls"/>
    </lcf76f155ced4ddcb4097134ff3c332f>
    <TaxCatchAll xmlns="f2638a3c-0f94-4e22-b1e1-4a0513e6094c" xsi:nil="true"/>
    <_dlc_DocId xmlns="f2638a3c-0f94-4e22-b1e1-4a0513e6094c">C2HTDUFRNPTS-1401616274-44632</_dlc_DocId>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570424B5F624BD41B74AD6AD1209445D" ma:contentTypeVersion="28" ma:contentTypeDescription="Creare un nuovo documento." ma:contentTypeScope="" ma:versionID="90dd4b1c823046d2afa2df8cc49783b4">
  <xsd:schema xmlns:xsd="http://www.w3.org/2001/XMLSchema" xmlns:xs="http://www.w3.org/2001/XMLSchema" xmlns:p="http://schemas.microsoft.com/office/2006/metadata/properties" xmlns:ns2="f2638a3c-0f94-4e22-b1e1-4a0513e6094c" xmlns:ns3="c7cb8b58-7671-47e5-bb66-af4383bd0e98" targetNamespace="http://schemas.microsoft.com/office/2006/metadata/properties" ma:root="true" ma:fieldsID="c7b24380521843bc30ff1ab2eb42820f" ns2:_="" ns3:_="">
    <xsd:import namespace="f2638a3c-0f94-4e22-b1e1-4a0513e6094c"/>
    <xsd:import namespace="c7cb8b58-7671-47e5-bb66-af4383bd0e9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_ModernAudienceTargetUserField" minOccurs="0"/>
                <xsd:element ref="ns3:_ModernAudienceAadObjectI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38a3c-0f94-4e22-b1e1-4a0513e6094c"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25" nillable="true" ma:displayName="Taxonomy Catch All Column" ma:hidden="true" ma:list="{4ffc1a46-93c1-48c4-962e-36e35aad20b1}" ma:internalName="TaxCatchAll" ma:showField="CatchAllData" ma:web="f2638a3c-0f94-4e22-b1e1-4a0513e6094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cb8b58-7671-47e5-bb66-af4383bd0e9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_ModernAudienceTargetUserField" ma:index="15" nillable="true" ma:displayName="Gruppo di destinatari"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16" nillable="true" ma:displayName="ID gruppi di destinatari" ma:list="{d1b05fc5-8f5d-4e1b-ad89-08eb5c5b65a0}" ma:internalName="_ModernAudienceAadObjectIds" ma:readOnly="true" ma:showField="_AadObjectIdForUser" ma:web="f2638a3c-0f94-4e22-b1e1-4a0513e6094c">
      <xsd:complexType>
        <xsd:complexContent>
          <xsd:extension base="dms:MultiChoiceLookup">
            <xsd:sequence>
              <xsd:element name="Value" type="dms:Lookup" maxOccurs="unbounded" minOccurs="0" nillable="true"/>
            </xsd:sequence>
          </xsd:extension>
        </xsd:complexContent>
      </xsd:complex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DateTaken" ma:index="26" nillable="true" ma:displayName="MediaServiceDateTaken" ma:hidden="true" ma:internalName="MediaServiceDateTake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12D9458-4206-4EED-A1A8-1AC9B93BCF3D}">
  <ds:schemaRefs>
    <ds:schemaRef ds:uri="http://schemas.microsoft.com/sharepoint/v3/contenttype/forms"/>
  </ds:schemaRefs>
</ds:datastoreItem>
</file>

<file path=customXml/itemProps2.xml><?xml version="1.0" encoding="utf-8"?>
<ds:datastoreItem xmlns:ds="http://schemas.openxmlformats.org/officeDocument/2006/customXml" ds:itemID="{D3FA8A10-9796-43DA-8AA4-05B192D333FD}">
  <ds:schemaRefs>
    <ds:schemaRef ds:uri="http://schemas.microsoft.com/office/2006/metadata/properties"/>
    <ds:schemaRef ds:uri="http://schemas.microsoft.com/office/infopath/2007/PartnerControls"/>
    <ds:schemaRef ds:uri="c7cb8b58-7671-47e5-bb66-af4383bd0e98"/>
    <ds:schemaRef ds:uri="f2638a3c-0f94-4e22-b1e1-4a0513e6094c"/>
  </ds:schemaRefs>
</ds:datastoreItem>
</file>

<file path=customXml/itemProps3.xml><?xml version="1.0" encoding="utf-8"?>
<ds:datastoreItem xmlns:ds="http://schemas.openxmlformats.org/officeDocument/2006/customXml" ds:itemID="{F0C66AC5-BBB5-405C-BBB8-B8E84FAB3812}">
  <ds:schemaRefs>
    <ds:schemaRef ds:uri="http://schemas.microsoft.com/office/2006/metadata/longProperties"/>
  </ds:schemaRefs>
</ds:datastoreItem>
</file>

<file path=customXml/itemProps4.xml><?xml version="1.0" encoding="utf-8"?>
<ds:datastoreItem xmlns:ds="http://schemas.openxmlformats.org/officeDocument/2006/customXml" ds:itemID="{D5CD97CC-4383-4BF3-B51C-2671B07302B7}">
  <ds:schemaRefs>
    <ds:schemaRef ds:uri="http://schemas.openxmlformats.org/officeDocument/2006/bibliography"/>
  </ds:schemaRefs>
</ds:datastoreItem>
</file>

<file path=customXml/itemProps5.xml><?xml version="1.0" encoding="utf-8"?>
<ds:datastoreItem xmlns:ds="http://schemas.openxmlformats.org/officeDocument/2006/customXml" ds:itemID="{909CED4E-9D2F-4C91-9CA3-7B9158914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38a3c-0f94-4e22-b1e1-4a0513e6094c"/>
    <ds:schemaRef ds:uri="c7cb8b58-7671-47e5-bb66-af4383bd0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D3D202-0183-4582-AA52-18D8F37E2F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3158</Words>
  <Characters>18002</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21118</CharactersWithSpaces>
  <SharedDoc>false</SharedDoc>
  <HLinks>
    <vt:vector size="42" baseType="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SCOTTI GUGLIELMO</dc:creator>
  <cp:keywords/>
  <dc:description/>
  <cp:lastModifiedBy>STOMEO DALILA</cp:lastModifiedBy>
  <cp:revision>9</cp:revision>
  <cp:lastPrinted>2023-07-13T10:13:00Z</cp:lastPrinted>
  <dcterms:created xsi:type="dcterms:W3CDTF">2023-12-07T14:59:00Z</dcterms:created>
  <dcterms:modified xsi:type="dcterms:W3CDTF">2025-07-04T10:25:00Z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C2HTDUFRNPTS-1401616274-38189</vt:lpwstr>
  </property>
  <property fmtid="{D5CDD505-2E9C-101B-9397-08002B2CF9AE}" pid="10" name="_dlc_DocIdItemGuid">
    <vt:lpwstr>c4ca8c77-139b-404c-9457-b2d07d5f0aed</vt:lpwstr>
  </property>
  <property fmtid="{D5CDD505-2E9C-101B-9397-08002B2CF9AE}" pid="11" name="_dlc_DocIdUrl">
    <vt:lpwstr>https://gruppofsitaliane.sharepoint.com/sites/TI-DACQ-RepositoryAttivitaNegoziali/_layouts/15/DocIdRedir.aspx?ID=C2HTDUFRNPTS-1401616274-38189, C2HTDUFRNPTS-1401616274-38189</vt:lpwstr>
  </property>
  <property fmtid="{D5CDD505-2E9C-101B-9397-08002B2CF9AE}" pid="12" name="_ModernAudienceTargetUserField">
    <vt:lpwstr/>
  </property>
  <property fmtid="{D5CDD505-2E9C-101B-9397-08002B2CF9AE}" pid="13" name="lcf76f155ced4ddcb4097134ff3c332f">
    <vt:lpwstr/>
  </property>
  <property fmtid="{D5CDD505-2E9C-101B-9397-08002B2CF9AE}" pid="14" name="TaxCatchAll">
    <vt:lpwstr/>
  </property>
  <property fmtid="{D5CDD505-2E9C-101B-9397-08002B2CF9AE}" pid="15" name="MSIP_Label_eb610926-b11d-4bd1-8654-6c75deb69a31_Enabled">
    <vt:lpwstr>true</vt:lpwstr>
  </property>
  <property fmtid="{D5CDD505-2E9C-101B-9397-08002B2CF9AE}" pid="16" name="MSIP_Label_eb610926-b11d-4bd1-8654-6c75deb69a31_SetDate">
    <vt:lpwstr>2023-07-21T08:35:44Z</vt:lpwstr>
  </property>
  <property fmtid="{D5CDD505-2E9C-101B-9397-08002B2CF9AE}" pid="17" name="MSIP_Label_eb610926-b11d-4bd1-8654-6c75deb69a31_Method">
    <vt:lpwstr>Privileged</vt:lpwstr>
  </property>
  <property fmtid="{D5CDD505-2E9C-101B-9397-08002B2CF9AE}" pid="18" name="MSIP_Label_eb610926-b11d-4bd1-8654-6c75deb69a31_Name">
    <vt:lpwstr>Public without footer</vt:lpwstr>
  </property>
  <property fmtid="{D5CDD505-2E9C-101B-9397-08002B2CF9AE}" pid="19" name="MSIP_Label_eb610926-b11d-4bd1-8654-6c75deb69a31_SiteId">
    <vt:lpwstr>4c8a6547-459a-4b75-a3dc-f66efe3e9c4e</vt:lpwstr>
  </property>
  <property fmtid="{D5CDD505-2E9C-101B-9397-08002B2CF9AE}" pid="20" name="MSIP_Label_eb610926-b11d-4bd1-8654-6c75deb69a31_ActionId">
    <vt:lpwstr>f61b254c-2b24-4047-919b-faeb50318546</vt:lpwstr>
  </property>
  <property fmtid="{D5CDD505-2E9C-101B-9397-08002B2CF9AE}" pid="21" name="MSIP_Label_eb610926-b11d-4bd1-8654-6c75deb69a31_ContentBits">
    <vt:lpwstr>0</vt:lpwstr>
  </property>
  <property fmtid="{D5CDD505-2E9C-101B-9397-08002B2CF9AE}" pid="22" name="ContentTypeId">
    <vt:lpwstr>0x010100570424B5F624BD41B74AD6AD1209445D</vt:lpwstr>
  </property>
  <property fmtid="{D5CDD505-2E9C-101B-9397-08002B2CF9AE}" pid="23" name="MediaServiceImageTags">
    <vt:lpwstr/>
  </property>
</Properties>
</file>